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BC0" w:rsidRDefault="00380329"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192pt;margin-top:56pt;width:225.65pt;height:54.4pt;z-index:-251668992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line="600" w:lineRule="exact"/>
                    <w:ind w:left="20" w:right="-81"/>
                    <w:rPr>
                      <w:rFonts w:ascii="Arial Black" w:eastAsia="Arial Black" w:hAnsi="Arial Black" w:cs="Arial Black"/>
                      <w:sz w:val="54"/>
                      <w:szCs w:val="54"/>
                    </w:rPr>
                  </w:pPr>
                  <w:proofErr w:type="spellStart"/>
                  <w:r>
                    <w:rPr>
                      <w:rFonts w:ascii="Arial Black" w:eastAsia="Arial Black" w:hAnsi="Arial Black" w:cs="Arial Black"/>
                      <w:spacing w:val="1"/>
                      <w:position w:val="4"/>
                      <w:sz w:val="54"/>
                      <w:szCs w:val="54"/>
                    </w:rPr>
                    <w:t>Anytow</w:t>
                  </w:r>
                  <w:r>
                    <w:rPr>
                      <w:rFonts w:ascii="Arial Black" w:eastAsia="Arial Black" w:hAnsi="Arial Black" w:cs="Arial Black"/>
                      <w:position w:val="4"/>
                      <w:sz w:val="54"/>
                      <w:szCs w:val="54"/>
                    </w:rPr>
                    <w:t>n</w:t>
                  </w:r>
                  <w:proofErr w:type="spellEnd"/>
                  <w:r>
                    <w:rPr>
                      <w:rFonts w:ascii="Arial Black" w:eastAsia="Arial Black" w:hAnsi="Arial Black" w:cs="Arial Black"/>
                      <w:spacing w:val="2"/>
                      <w:position w:val="4"/>
                      <w:sz w:val="54"/>
                      <w:szCs w:val="54"/>
                    </w:rPr>
                    <w:t xml:space="preserve"> </w:t>
                  </w:r>
                  <w:r>
                    <w:rPr>
                      <w:rFonts w:ascii="Arial Black" w:eastAsia="Arial Black" w:hAnsi="Arial Black" w:cs="Arial Black"/>
                      <w:spacing w:val="1"/>
                      <w:position w:val="4"/>
                      <w:sz w:val="54"/>
                      <w:szCs w:val="54"/>
                    </w:rPr>
                    <w:t>Lions</w:t>
                  </w:r>
                </w:p>
                <w:p w:rsidR="002C0BC0" w:rsidRDefault="00380329">
                  <w:pPr>
                    <w:spacing w:line="220" w:lineRule="exact"/>
                    <w:ind w:left="480"/>
                    <w:rPr>
                      <w:rFonts w:ascii="Century Gothic" w:eastAsia="Century Gothic" w:hAnsi="Century Gothic" w:cs="Century Gothic"/>
                      <w:sz w:val="22"/>
                      <w:szCs w:val="22"/>
                    </w:rPr>
                  </w:pPr>
                  <w:r>
                    <w:rPr>
                      <w:rFonts w:ascii="Century Gothic" w:eastAsia="Century Gothic" w:hAnsi="Century Gothic" w:cs="Century Gothic"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ascii="Century Gothic" w:eastAsia="Century Gothic" w:hAnsi="Century Gothic" w:cs="Century Gothic"/>
                      <w:sz w:val="22"/>
                      <w:szCs w:val="22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spacing w:val="-3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sz w:val="22"/>
                      <w:szCs w:val="22"/>
                    </w:rPr>
                    <w:t>p</w:t>
                  </w:r>
                  <w:r>
                    <w:rPr>
                      <w:rFonts w:ascii="Century Gothic" w:eastAsia="Century Gothic" w:hAnsi="Century Gothic" w:cs="Century Gothic"/>
                      <w:spacing w:val="1"/>
                      <w:sz w:val="22"/>
                      <w:szCs w:val="22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sz w:val="22"/>
                      <w:szCs w:val="22"/>
                    </w:rPr>
                    <w:t>rt</w:t>
                  </w:r>
                  <w:r>
                    <w:rPr>
                      <w:rFonts w:ascii="Century Gothic" w:eastAsia="Century Gothic" w:hAnsi="Century Gothic" w:cs="Century Gothic"/>
                      <w:spacing w:val="-1"/>
                      <w:sz w:val="22"/>
                      <w:szCs w:val="22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sz w:val="22"/>
                      <w:szCs w:val="22"/>
                    </w:rPr>
                    <w:t xml:space="preserve">er </w:t>
                  </w:r>
                  <w:r>
                    <w:rPr>
                      <w:rFonts w:ascii="Century Gothic" w:eastAsia="Century Gothic" w:hAnsi="Century Gothic" w:cs="Century Gothic"/>
                      <w:spacing w:val="-1"/>
                      <w:sz w:val="22"/>
                      <w:szCs w:val="22"/>
                    </w:rPr>
                    <w:t>w</w:t>
                  </w:r>
                  <w:r>
                    <w:rPr>
                      <w:rFonts w:ascii="Century Gothic" w:eastAsia="Century Gothic" w:hAnsi="Century Gothic" w:cs="Century Gothic"/>
                      <w:spacing w:val="1"/>
                      <w:sz w:val="22"/>
                      <w:szCs w:val="22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sz w:val="22"/>
                      <w:szCs w:val="22"/>
                    </w:rPr>
                    <w:t>th</w:t>
                  </w:r>
                  <w:r>
                    <w:rPr>
                      <w:rFonts w:ascii="Century Gothic" w:eastAsia="Century Gothic" w:hAnsi="Century Gothic" w:cs="Century Gothic"/>
                      <w:spacing w:val="-1"/>
                      <w:sz w:val="22"/>
                      <w:szCs w:val="22"/>
                    </w:rPr>
                    <w:t xml:space="preserve"> K</w:t>
                  </w:r>
                  <w:r>
                    <w:rPr>
                      <w:rFonts w:ascii="Century Gothic" w:eastAsia="Century Gothic" w:hAnsi="Century Gothic" w:cs="Century Gothic"/>
                      <w:spacing w:val="1"/>
                      <w:sz w:val="22"/>
                      <w:szCs w:val="22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spacing w:val="-2"/>
                      <w:sz w:val="22"/>
                      <w:szCs w:val="22"/>
                    </w:rPr>
                    <w:t>d</w:t>
                  </w:r>
                  <w:r>
                    <w:rPr>
                      <w:rFonts w:ascii="Century Gothic" w:eastAsia="Century Gothic" w:hAnsi="Century Gothic" w:cs="Century Gothic"/>
                      <w:sz w:val="22"/>
                      <w:szCs w:val="22"/>
                    </w:rPr>
                    <w:t>Sight</w:t>
                  </w:r>
                  <w:r>
                    <w:rPr>
                      <w:rFonts w:ascii="Century Gothic" w:eastAsia="Century Gothic" w:hAnsi="Century Gothic" w:cs="Century Gothic"/>
                      <w:spacing w:val="-4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sz w:val="22"/>
                      <w:szCs w:val="22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spacing w:val="2"/>
                      <w:sz w:val="22"/>
                      <w:szCs w:val="22"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sz w:val="22"/>
                      <w:szCs w:val="22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spacing w:val="-5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sz w:val="22"/>
                      <w:szCs w:val="22"/>
                    </w:rPr>
                    <w:t>-</w:t>
                  </w:r>
                </w:p>
                <w:p w:rsidR="002C0BC0" w:rsidRDefault="00380329">
                  <w:pPr>
                    <w:spacing w:before="2"/>
                    <w:ind w:left="478"/>
                    <w:rPr>
                      <w:rFonts w:ascii="Century Gothic" w:eastAsia="Century Gothic" w:hAnsi="Century Gothic" w:cs="Century Gothic"/>
                    </w:rPr>
                  </w:pP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 xml:space="preserve">    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r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aba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j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an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11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c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</w:rPr>
                    <w:t>K</w:t>
                  </w:r>
                  <w:r>
                    <w:rPr>
                      <w:rFonts w:ascii="Century Gothic" w:eastAsia="Century Gothic" w:hAnsi="Century Gothic" w:cs="Century Gothic"/>
                      <w:spacing w:val="1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spacing w:val="3"/>
                    </w:rPr>
                    <w:t>d</w:t>
                  </w:r>
                  <w:r>
                    <w:rPr>
                      <w:rFonts w:ascii="Century Gothic" w:eastAsia="Century Gothic" w:hAnsi="Century Gothic" w:cs="Century Gothic"/>
                      <w:spacing w:val="-1"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spacing w:val="1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</w:rPr>
                    <w:t>g</w:t>
                  </w:r>
                  <w:r>
                    <w:rPr>
                      <w:rFonts w:ascii="Century Gothic" w:eastAsia="Century Gothic" w:hAnsi="Century Gothic" w:cs="Century Gothic"/>
                      <w:spacing w:val="1"/>
                    </w:rPr>
                    <w:t>h</w:t>
                  </w:r>
                  <w:r>
                    <w:rPr>
                      <w:rFonts w:ascii="Century Gothic" w:eastAsia="Century Gothic" w:hAnsi="Century Gothic" w:cs="Century Gothic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spacing w:val="-9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spacing w:val="1"/>
                    </w:rPr>
                    <w:t>EE</w:t>
                  </w:r>
                  <w:r>
                    <w:rPr>
                      <w:rFonts w:ascii="Century Gothic" w:eastAsia="Century Gothic" w:hAnsi="Century Gothic" w:cs="Century Gothic"/>
                      <w:spacing w:val="-2"/>
                    </w:rPr>
                    <w:t>.</w:t>
                  </w:r>
                  <w:r>
                    <w:rPr>
                      <w:rFonts w:ascii="Century Gothic" w:eastAsia="Century Gothic" w:hAnsi="Century Gothic" w:cs="Century Gothic"/>
                      <w:spacing w:val="1"/>
                    </w:rPr>
                    <w:t>UU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295.2pt;margin-top:319.4pt;width:119.05pt;height:12pt;z-index:-251638272;mso-position-horizontal-relative:page;mso-position-vertical-relative:page" filled="f" stroked="f">
            <v:textbox inset="0,0,0,0">
              <w:txbxContent>
                <w:p w:rsidR="002C0BC0" w:rsidRDefault="002C0BC0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159.5pt;margin-top:319.4pt;width:119.15pt;height:12pt;z-index:-251639296;mso-position-horizontal-relative:page;mso-position-vertical-relative:page" filled="f" stroked="f">
            <v:textbox inset="0,0,0,0">
              <w:txbxContent>
                <w:p w:rsidR="002C0BC0" w:rsidRDefault="002C0BC0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pict>
          <v:shape id="_x0000_s1089" type="#_x0000_t202" style="position:absolute;margin-left:462.2pt;margin-top:237.8pt;width:107.9pt;height:12pt;z-index:-251640320;mso-position-horizontal-relative:page;mso-position-vertical-relative:page" filled="f" stroked="f">
            <v:textbox inset="0,0,0,0">
              <w:txbxContent>
                <w:p w:rsidR="002C0BC0" w:rsidRDefault="002C0BC0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margin-left:162.4pt;margin-top:142.25pt;width:38.65pt;height:12pt;z-index:-251641344;mso-position-horizontal-relative:page;mso-position-vertical-relative:page" filled="f" stroked="f">
            <v:textbox inset="0,0,0,0">
              <w:txbxContent>
                <w:p w:rsidR="002C0BC0" w:rsidRDefault="002C0BC0">
                  <w:pPr>
                    <w:spacing w:line="200" w:lineRule="exact"/>
                    <w:ind w:left="40"/>
                  </w:pP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30.1pt;margin-top:636.6pt;width:263.8pt;height:100.9pt;z-index:-251642368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30"/>
                    <w:ind w:left="118" w:right="391"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T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h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e pa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n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t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/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g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u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a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di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an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w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l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l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be n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b/>
                      <w:spacing w:val="2"/>
                      <w:sz w:val="18"/>
                      <w:szCs w:val="18"/>
                    </w:rPr>
                    <w:t>t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f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ed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 xml:space="preserve"> i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 xml:space="preserve">f the 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esu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l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ts of th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s</w:t>
                  </w:r>
                  <w:r>
                    <w:rPr>
                      <w:rFonts w:ascii="Calibri" w:eastAsia="Calibri" w:hAnsi="Calibri" w:cs="Calibri"/>
                      <w:b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v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s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io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n s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c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ee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nin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g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ind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c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ate t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h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ch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l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d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 xml:space="preserve"> i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s at</w:t>
                  </w:r>
                  <w:r>
                    <w:rPr>
                      <w:rFonts w:ascii="Calibri" w:eastAsia="Calibri" w:hAnsi="Calibri" w:cs="Calibri"/>
                      <w:b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 xml:space="preserve">sk 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f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an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 xml:space="preserve"> ocul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ar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p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b/>
                      <w:spacing w:val="2"/>
                      <w:sz w:val="18"/>
                      <w:szCs w:val="18"/>
                    </w:rPr>
                    <w:t>b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l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em. Y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u w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il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l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spacing w:val="2"/>
                      <w:sz w:val="18"/>
                      <w:szCs w:val="18"/>
                    </w:rPr>
                    <w:t>n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t be n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b/>
                      <w:spacing w:val="2"/>
                      <w:sz w:val="18"/>
                      <w:szCs w:val="18"/>
                    </w:rPr>
                    <w:t>t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f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ed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 xml:space="preserve"> i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 xml:space="preserve">f the 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esu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l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ts</w:t>
                  </w:r>
                  <w:r>
                    <w:rPr>
                      <w:rFonts w:ascii="Calibri" w:eastAsia="Calibri" w:hAnsi="Calibri" w:cs="Calibri"/>
                      <w:b/>
                      <w:spacing w:val="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d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n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 xml:space="preserve">t 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nd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c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 xml:space="preserve">ate a 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p</w:t>
                  </w:r>
                  <w:r>
                    <w:rPr>
                      <w:rFonts w:ascii="Calibri" w:eastAsia="Calibri" w:hAnsi="Calibri" w:cs="Calibri"/>
                      <w:b/>
                      <w:spacing w:val="1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18"/>
                      <w:szCs w:val="18"/>
                    </w:rPr>
                    <w:t>obl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 xml:space="preserve">em. </w:t>
                  </w:r>
                  <w:r>
                    <w:rPr>
                      <w:rFonts w:ascii="Calibri" w:eastAsia="Calibri" w:hAnsi="Calibri" w:cs="Calibri"/>
                      <w:b/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–</w:t>
                  </w:r>
                </w:p>
                <w:p w:rsidR="002C0BC0" w:rsidRDefault="00380329">
                  <w:pPr>
                    <w:spacing w:before="1"/>
                    <w:ind w:left="118" w:right="271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 xml:space="preserve">l 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p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a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dr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e/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g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ua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d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á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n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pacing w:val="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será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n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t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fi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c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ad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o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si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l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s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sult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ad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s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d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 xml:space="preserve">e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s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t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e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x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a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m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en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d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e la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v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is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t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a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in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d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ic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18"/>
                      <w:szCs w:val="18"/>
                    </w:rPr>
                    <w:t>a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n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 xml:space="preserve"> q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u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 xml:space="preserve">l </w:t>
                  </w:r>
                  <w:proofErr w:type="spellStart"/>
                  <w:proofErr w:type="gramStart"/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n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ño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pacing w:val="-2"/>
                      <w:sz w:val="18"/>
                      <w:szCs w:val="18"/>
                    </w:rPr>
                    <w:t>(</w:t>
                  </w:r>
                  <w:proofErr w:type="gramEnd"/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a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)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está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en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ie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18"/>
                      <w:szCs w:val="18"/>
                    </w:rPr>
                    <w:t>s</w:t>
                  </w:r>
                  <w:r>
                    <w:rPr>
                      <w:rFonts w:ascii="Calibri" w:eastAsia="Calibri" w:hAnsi="Calibri" w:cs="Calibri"/>
                      <w:i/>
                      <w:spacing w:val="2"/>
                      <w:sz w:val="18"/>
                      <w:szCs w:val="18"/>
                    </w:rPr>
                    <w:t>g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o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d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u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n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pr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b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lema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cul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ar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Us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t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ed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 xml:space="preserve"> n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se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á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n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t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fi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c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ad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o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si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l</w:t>
                  </w:r>
                  <w:r>
                    <w:rPr>
                      <w:rFonts w:ascii="Calibri" w:eastAsia="Calibri" w:hAnsi="Calibri" w:cs="Calibri"/>
                      <w:i/>
                      <w:spacing w:val="-2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s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r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sult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ad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s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n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in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d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ican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pacing w:val="5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n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i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n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g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ú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n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pr</w:t>
                  </w:r>
                  <w:r>
                    <w:rPr>
                      <w:rFonts w:ascii="Calibri" w:eastAsia="Calibri" w:hAnsi="Calibri" w:cs="Calibri"/>
                      <w:i/>
                      <w:spacing w:val="-1"/>
                      <w:sz w:val="18"/>
                      <w:szCs w:val="18"/>
                    </w:rPr>
                    <w:t>o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b</w:t>
                  </w:r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lem</w:t>
                  </w:r>
                  <w:r>
                    <w:rPr>
                      <w:rFonts w:ascii="Calibri" w:eastAsia="Calibri" w:hAnsi="Calibri" w:cs="Calibri"/>
                      <w:i/>
                      <w:spacing w:val="1"/>
                      <w:sz w:val="18"/>
                      <w:szCs w:val="18"/>
                    </w:rPr>
                    <w:t>a</w:t>
                  </w:r>
                  <w:proofErr w:type="spellEnd"/>
                  <w:r>
                    <w:rPr>
                      <w:rFonts w:ascii="Calibri" w:eastAsia="Calibri" w:hAnsi="Calibri" w:cs="Calibri"/>
                      <w:i/>
                      <w:sz w:val="18"/>
                      <w:szCs w:val="18"/>
                    </w:rPr>
                    <w:t>.</w:t>
                  </w:r>
                </w:p>
                <w:p w:rsidR="002C0BC0" w:rsidRDefault="00380329">
                  <w:pPr>
                    <w:spacing w:line="200" w:lineRule="exact"/>
                    <w:ind w:left="118"/>
                    <w:rPr>
                      <w:rFonts w:ascii="Britannic Bold" w:eastAsia="Britannic Bold" w:hAnsi="Britannic Bold" w:cs="Britannic Bold"/>
                      <w:sz w:val="19"/>
                      <w:szCs w:val="19"/>
                    </w:rPr>
                  </w:pPr>
                  <w:r>
                    <w:rPr>
                      <w:rFonts w:ascii="Britannic Bold" w:eastAsia="Britannic Bold" w:hAnsi="Britannic Bold" w:cs="Britannic Bold"/>
                      <w:spacing w:val="1"/>
                      <w:sz w:val="18"/>
                      <w:szCs w:val="18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sz w:val="18"/>
                      <w:szCs w:val="18"/>
                    </w:rPr>
                    <w:t>PT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18"/>
                      <w:szCs w:val="18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18"/>
                      <w:szCs w:val="18"/>
                    </w:rPr>
                    <w:t>U</w:t>
                  </w:r>
                  <w:r>
                    <w:rPr>
                      <w:rFonts w:ascii="Britannic Bold" w:eastAsia="Britannic Bold" w:hAnsi="Britannic Bold" w:cs="Britannic Bold"/>
                      <w:sz w:val="18"/>
                      <w:szCs w:val="18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18"/>
                      <w:szCs w:val="18"/>
                    </w:rPr>
                    <w:t xml:space="preserve"> O</w:t>
                  </w:r>
                  <w:r>
                    <w:rPr>
                      <w:rFonts w:ascii="Britannic Bold" w:eastAsia="Britannic Bold" w:hAnsi="Britannic Bold" w:cs="Britannic Bold"/>
                      <w:sz w:val="18"/>
                      <w:szCs w:val="18"/>
                    </w:rPr>
                    <w:t xml:space="preserve">F 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18"/>
                      <w:szCs w:val="18"/>
                    </w:rPr>
                    <w:t>F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18"/>
                      <w:szCs w:val="18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sz w:val="18"/>
                      <w:szCs w:val="18"/>
                    </w:rPr>
                    <w:t>LLO</w:t>
                  </w:r>
                  <w:r>
                    <w:rPr>
                      <w:rFonts w:ascii="Britannic Bold" w:eastAsia="Britannic Bold" w:hAnsi="Britannic Bold" w:cs="Britannic Bold"/>
                      <w:spacing w:val="3"/>
                      <w:sz w:val="18"/>
                      <w:szCs w:val="18"/>
                    </w:rPr>
                    <w:t>W</w:t>
                  </w:r>
                  <w:r>
                    <w:rPr>
                      <w:rFonts w:ascii="Britannic Bold" w:eastAsia="Britannic Bold" w:hAnsi="Britannic Bold" w:cs="Britannic Bold"/>
                      <w:sz w:val="18"/>
                      <w:szCs w:val="18"/>
                    </w:rPr>
                    <w:t>-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18"/>
                      <w:szCs w:val="18"/>
                    </w:rPr>
                    <w:t>U</w:t>
                  </w:r>
                  <w:r>
                    <w:rPr>
                      <w:rFonts w:ascii="Britannic Bold" w:eastAsia="Britannic Bold" w:hAnsi="Britannic Bold" w:cs="Britannic Bold"/>
                      <w:sz w:val="18"/>
                      <w:szCs w:val="18"/>
                    </w:rPr>
                    <w:t>P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18"/>
                      <w:szCs w:val="18"/>
                    </w:rPr>
                    <w:t>C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18"/>
                      <w:szCs w:val="18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z w:val="18"/>
                      <w:szCs w:val="18"/>
                    </w:rPr>
                    <w:t>LL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18"/>
                      <w:szCs w:val="18"/>
                    </w:rPr>
                    <w:t>–</w:t>
                  </w:r>
                  <w:r>
                    <w:rPr>
                      <w:rFonts w:ascii="Britannic Bold" w:eastAsia="Britannic Bold" w:hAnsi="Britannic Bold" w:cs="Britannic Bold"/>
                      <w:spacing w:val="4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19"/>
                      <w:szCs w:val="19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sz w:val="19"/>
                      <w:szCs w:val="19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spacing w:val="-18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4"/>
                      <w:sz w:val="19"/>
                      <w:szCs w:val="19"/>
                    </w:rPr>
                    <w:t>H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4"/>
                      <w:sz w:val="19"/>
                      <w:szCs w:val="19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4"/>
                      <w:sz w:val="19"/>
                      <w:szCs w:val="19"/>
                    </w:rPr>
                    <w:t>G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4"/>
                      <w:sz w:val="19"/>
                      <w:szCs w:val="19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w w:val="94"/>
                      <w:sz w:val="19"/>
                      <w:szCs w:val="19"/>
                    </w:rPr>
                    <w:t xml:space="preserve">N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w w:val="94"/>
                      <w:sz w:val="19"/>
                      <w:szCs w:val="19"/>
                    </w:rPr>
                    <w:t>LLAM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4"/>
                      <w:sz w:val="19"/>
                      <w:szCs w:val="19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w w:val="94"/>
                      <w:sz w:val="19"/>
                      <w:szCs w:val="19"/>
                    </w:rPr>
                    <w:t>DA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spacing w:val="-1"/>
                      <w:w w:val="94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19"/>
                      <w:szCs w:val="19"/>
                    </w:rPr>
                    <w:t>DE</w:t>
                  </w:r>
                </w:p>
                <w:p w:rsidR="002C0BC0" w:rsidRDefault="00380329">
                  <w:pPr>
                    <w:spacing w:line="200" w:lineRule="exact"/>
                    <w:ind w:left="118"/>
                    <w:rPr>
                      <w:rFonts w:ascii="Calibri" w:eastAsia="Calibri" w:hAnsi="Calibri" w:cs="Calibri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Britannic Bold" w:eastAsia="Britannic Bold" w:hAnsi="Britannic Bold" w:cs="Britannic Bold"/>
                      <w:w w:val="93"/>
                      <w:sz w:val="19"/>
                      <w:szCs w:val="19"/>
                    </w:rPr>
                    <w:t>SE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3"/>
                      <w:sz w:val="19"/>
                      <w:szCs w:val="19"/>
                    </w:rPr>
                    <w:t>GU</w:t>
                  </w:r>
                  <w:r>
                    <w:rPr>
                      <w:rFonts w:ascii="Britannic Bold" w:eastAsia="Britannic Bold" w:hAnsi="Britannic Bold" w:cs="Britannic Bold"/>
                      <w:w w:val="93"/>
                      <w:sz w:val="19"/>
                      <w:szCs w:val="19"/>
                    </w:rPr>
                    <w:t>IM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3"/>
                      <w:sz w:val="19"/>
                      <w:szCs w:val="19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w w:val="93"/>
                      <w:sz w:val="19"/>
                      <w:szCs w:val="19"/>
                    </w:rPr>
                    <w:t>ENTO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w w:val="93"/>
                      <w:sz w:val="19"/>
                      <w:szCs w:val="19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 xml:space="preserve">[ </w:t>
                  </w:r>
                  <w:r>
                    <w:rPr>
                      <w:rFonts w:ascii="Calibri" w:eastAsia="Calibri" w:hAnsi="Calibri" w:cs="Calibri"/>
                      <w:b/>
                      <w:spacing w:val="4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sz w:val="18"/>
                      <w:szCs w:val="18"/>
                    </w:rPr>
                    <w:t>]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426.2pt;margin-top:667.65pt;width:155.8pt;height:50.65pt;z-index:-251643392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31"/>
                    <w:ind w:left="118"/>
                    <w:rPr>
                      <w:rFonts w:ascii="Britannic Bold" w:eastAsia="Britannic Bold" w:hAnsi="Britannic Bold" w:cs="Britannic Bold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  <w:t>PA</w:t>
                  </w:r>
                  <w:r>
                    <w:rPr>
                      <w:rFonts w:ascii="Calibri" w:eastAsia="Calibri" w:hAnsi="Calibri" w:cs="Calibri"/>
                      <w:b/>
                      <w:spacing w:val="-1"/>
                      <w:sz w:val="28"/>
                      <w:szCs w:val="28"/>
                    </w:rPr>
                    <w:t>S</w:t>
                  </w:r>
                  <w: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  <w:t>S</w:t>
                  </w:r>
                  <w:r>
                    <w:rPr>
                      <w:rFonts w:ascii="Calibri" w:eastAsia="Calibri" w:hAnsi="Calibri" w:cs="Calibri"/>
                      <w:b/>
                      <w:spacing w:val="-2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  <w:t>–</w:t>
                  </w:r>
                  <w:r>
                    <w:rPr>
                      <w:rFonts w:ascii="Calibri" w:eastAsia="Calibri" w:hAnsi="Calibri" w:cs="Calibri"/>
                      <w:b/>
                      <w:spacing w:val="-2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Calibri" w:eastAsia="Calibri" w:hAnsi="Calibri" w:cs="Calibri"/>
                      <w:b/>
                      <w:i/>
                      <w:sz w:val="28"/>
                      <w:szCs w:val="28"/>
                    </w:rPr>
                    <w:t>PA</w:t>
                  </w:r>
                  <w:r>
                    <w:rPr>
                      <w:rFonts w:ascii="Calibri" w:eastAsia="Calibri" w:hAnsi="Calibri" w:cs="Calibri"/>
                      <w:b/>
                      <w:i/>
                      <w:spacing w:val="-2"/>
                      <w:sz w:val="28"/>
                      <w:szCs w:val="28"/>
                    </w:rPr>
                    <w:t>S</w:t>
                  </w:r>
                  <w:r>
                    <w:rPr>
                      <w:rFonts w:ascii="Calibri" w:eastAsia="Calibri" w:hAnsi="Calibri" w:cs="Calibri"/>
                      <w:b/>
                      <w:i/>
                      <w:sz w:val="28"/>
                      <w:szCs w:val="28"/>
                    </w:rPr>
                    <w:t>AR</w:t>
                  </w:r>
                  <w:proofErr w:type="spellEnd"/>
                  <w:r>
                    <w:rPr>
                      <w:rFonts w:ascii="Calibri" w:eastAsia="Calibri" w:hAnsi="Calibri" w:cs="Calibri"/>
                      <w:b/>
                      <w:i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Calibri" w:eastAsia="Calibri" w:hAnsi="Calibri" w:cs="Calibri"/>
                      <w:b/>
                      <w:i/>
                      <w:spacing w:val="24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</w:rPr>
                    <w:t>[ ]</w:t>
                  </w:r>
                </w:p>
                <w:p w:rsidR="002C0BC0" w:rsidRDefault="002C0BC0">
                  <w:pPr>
                    <w:spacing w:before="10" w:line="260" w:lineRule="exact"/>
                    <w:rPr>
                      <w:sz w:val="26"/>
                      <w:szCs w:val="26"/>
                    </w:rPr>
                  </w:pPr>
                </w:p>
                <w:p w:rsidR="002C0BC0" w:rsidRDefault="00380329">
                  <w:pPr>
                    <w:ind w:left="118"/>
                    <w:rPr>
                      <w:rFonts w:ascii="Britannic Bold" w:eastAsia="Britannic Bold" w:hAnsi="Britannic Bold" w:cs="Britannic Bold"/>
                      <w:sz w:val="28"/>
                      <w:szCs w:val="28"/>
                    </w:rPr>
                  </w:pPr>
                  <w:r>
                    <w:rPr>
                      <w:rFonts w:ascii="Calibri" w:eastAsia="Calibri" w:hAnsi="Calibri" w:cs="Calibri"/>
                      <w:b/>
                      <w:sz w:val="28"/>
                      <w:szCs w:val="28"/>
                    </w:rPr>
                    <w:t xml:space="preserve">REFER </w:t>
                  </w:r>
                  <w:r>
                    <w:rPr>
                      <w:rFonts w:ascii="Calibri" w:eastAsia="Calibri" w:hAnsi="Calibri" w:cs="Calibri"/>
                      <w:sz w:val="28"/>
                      <w:szCs w:val="28"/>
                    </w:rPr>
                    <w:t xml:space="preserve">- </w:t>
                  </w:r>
                  <w:proofErr w:type="spellStart"/>
                  <w:r>
                    <w:rPr>
                      <w:rFonts w:ascii="Calibri" w:eastAsia="Calibri" w:hAnsi="Calibri" w:cs="Calibri"/>
                      <w:b/>
                      <w:i/>
                      <w:sz w:val="28"/>
                      <w:szCs w:val="28"/>
                    </w:rPr>
                    <w:t>R</w:t>
                  </w:r>
                  <w:r>
                    <w:rPr>
                      <w:rFonts w:ascii="Calibri" w:eastAsia="Calibri" w:hAnsi="Calibri" w:cs="Calibri"/>
                      <w:b/>
                      <w:i/>
                      <w:spacing w:val="-2"/>
                      <w:sz w:val="28"/>
                      <w:szCs w:val="28"/>
                    </w:rPr>
                    <w:t>E</w:t>
                  </w:r>
                  <w:r>
                    <w:rPr>
                      <w:rFonts w:ascii="Calibri" w:eastAsia="Calibri" w:hAnsi="Calibri" w:cs="Calibri"/>
                      <w:b/>
                      <w:i/>
                      <w:sz w:val="28"/>
                      <w:szCs w:val="28"/>
                    </w:rPr>
                    <w:t>FERIR</w:t>
                  </w:r>
                  <w:proofErr w:type="spellEnd"/>
                  <w:r>
                    <w:rPr>
                      <w:rFonts w:ascii="Calibri" w:eastAsia="Calibri" w:hAnsi="Calibri" w:cs="Calibri"/>
                      <w:b/>
                      <w:i/>
                      <w:spacing w:val="22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</w:rPr>
                    <w:t>[ ]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478.25pt;margin-top:610.9pt;width:61.85pt;height:13.65pt;z-index:-251644416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8"/>
                    <w:ind w:left="20" w:right="-35"/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</w:pPr>
                  <w:r>
                    <w:rPr>
                      <w:rFonts w:ascii="Britannic Bold" w:eastAsia="Britannic Bold" w:hAnsi="Britannic Bold" w:cs="Britannic Bold"/>
                      <w:spacing w:val="-1"/>
                      <w:sz w:val="22"/>
                      <w:szCs w:val="22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2"/>
                      <w:szCs w:val="22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te</w:t>
                  </w:r>
                  <w:r>
                    <w:rPr>
                      <w:rFonts w:ascii="Britannic Bold" w:eastAsia="Britannic Bold" w:hAnsi="Britannic Bold" w:cs="Britannic Bold"/>
                      <w:spacing w:val="2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-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Fe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3"/>
                      <w:szCs w:val="23"/>
                    </w:rPr>
                    <w:t>c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ha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143pt;margin-top:610.9pt;width:191.85pt;height:13.65pt;z-index:-251645440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8"/>
                    <w:ind w:left="20" w:right="-35"/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</w:pP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P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2"/>
                      <w:szCs w:val="22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2"/>
                      <w:szCs w:val="22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ent or G</w:t>
                  </w:r>
                  <w:r>
                    <w:rPr>
                      <w:rFonts w:ascii="Britannic Bold" w:eastAsia="Britannic Bold" w:hAnsi="Britannic Bold" w:cs="Britannic Bold"/>
                      <w:spacing w:val="-3"/>
                      <w:sz w:val="22"/>
                      <w:szCs w:val="22"/>
                    </w:rPr>
                    <w:t>u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2"/>
                      <w:szCs w:val="22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2"/>
                      <w:szCs w:val="22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2"/>
                      <w:szCs w:val="22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2"/>
                      <w:szCs w:val="22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2"/>
                      <w:szCs w:val="22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spacing w:val="4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 xml:space="preserve">- 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3"/>
                      <w:szCs w:val="23"/>
                    </w:rPr>
                    <w:t>Pa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3"/>
                      <w:szCs w:val="23"/>
                    </w:rPr>
                    <w:t>dr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pacing w:val="-26"/>
                      <w:sz w:val="23"/>
                      <w:szCs w:val="23"/>
                    </w:rPr>
                    <w:t xml:space="preserve"> </w:t>
                  </w:r>
                  <w:proofErr w:type="gramStart"/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o</w:t>
                  </w:r>
                  <w:proofErr w:type="gramEnd"/>
                  <w:r>
                    <w:rPr>
                      <w:rFonts w:ascii="Britannic Bold" w:eastAsia="Britannic Bold" w:hAnsi="Britannic Bold" w:cs="Britannic Bold"/>
                      <w:spacing w:val="-8"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Guar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3"/>
                      <w:szCs w:val="23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3"/>
                      <w:szCs w:val="23"/>
                    </w:rPr>
                    <w:t>á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n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83" type="#_x0000_t202" style="position:absolute;margin-left:35pt;margin-top:559.45pt;width:508.15pt;height:22.95pt;z-index:-251646464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line="220" w:lineRule="exact"/>
                    <w:ind w:left="20"/>
                    <w:rPr>
                      <w:rFonts w:ascii="Arial" w:eastAsia="Arial" w:hAnsi="Arial" w:cs="Arial"/>
                    </w:rPr>
                  </w:pPr>
                  <w:r>
                    <w:rPr>
                      <w:w w:val="83"/>
                    </w:rPr>
                    <w:t>I</w:t>
                  </w:r>
                  <w:r>
                    <w:rPr>
                      <w:spacing w:val="13"/>
                      <w:w w:val="83"/>
                    </w:rPr>
                    <w:t xml:space="preserve"> </w:t>
                  </w:r>
                  <w:proofErr w:type="gramStart"/>
                  <w:r>
                    <w:rPr>
                      <w:spacing w:val="-1"/>
                    </w:rPr>
                    <w:t>h</w:t>
                  </w:r>
                  <w:r>
                    <w:rPr>
                      <w:spacing w:val="2"/>
                    </w:rPr>
                    <w:t>a</w:t>
                  </w:r>
                  <w:r>
                    <w:rPr>
                      <w:spacing w:val="-1"/>
                    </w:rPr>
                    <w:t>v</w:t>
                  </w:r>
                  <w:r>
                    <w:t xml:space="preserve">e 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r</w:t>
                  </w:r>
                  <w:r>
                    <w:rPr>
                      <w:spacing w:val="2"/>
                    </w:rPr>
                    <w:t>e</w:t>
                  </w:r>
                  <w:r>
                    <w:t>ad</w:t>
                  </w:r>
                  <w:proofErr w:type="gramEnd"/>
                  <w:r>
                    <w:t xml:space="preserve"> 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rPr>
                      <w:spacing w:val="2"/>
                    </w:rPr>
                    <w:t>t</w:t>
                  </w:r>
                  <w:r>
                    <w:t>he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rPr>
                      <w:spacing w:val="2"/>
                      <w:w w:val="113"/>
                    </w:rPr>
                    <w:t>a</w:t>
                  </w:r>
                  <w:r>
                    <w:rPr>
                      <w:w w:val="113"/>
                    </w:rPr>
                    <w:t>b</w:t>
                  </w:r>
                  <w:r>
                    <w:rPr>
                      <w:spacing w:val="1"/>
                      <w:w w:val="113"/>
                    </w:rPr>
                    <w:t>o</w:t>
                  </w:r>
                  <w:r>
                    <w:rPr>
                      <w:spacing w:val="-1"/>
                      <w:w w:val="113"/>
                    </w:rPr>
                    <w:t>v</w:t>
                  </w:r>
                  <w:r>
                    <w:rPr>
                      <w:w w:val="113"/>
                    </w:rPr>
                    <w:t>e</w:t>
                  </w:r>
                  <w:r>
                    <w:rPr>
                      <w:spacing w:val="1"/>
                      <w:w w:val="113"/>
                    </w:rPr>
                    <w:t xml:space="preserve"> </w:t>
                  </w:r>
                  <w:r>
                    <w:rPr>
                      <w:w w:val="99"/>
                    </w:rPr>
                    <w:t>d</w:t>
                  </w:r>
                  <w:r>
                    <w:rPr>
                      <w:spacing w:val="-1"/>
                      <w:w w:val="99"/>
                    </w:rPr>
                    <w:t>i</w:t>
                  </w:r>
                  <w:r>
                    <w:rPr>
                      <w:spacing w:val="1"/>
                      <w:w w:val="128"/>
                    </w:rPr>
                    <w:t>s</w:t>
                  </w:r>
                  <w:r>
                    <w:rPr>
                      <w:spacing w:val="1"/>
                      <w:w w:val="112"/>
                    </w:rPr>
                    <w:t>c</w:t>
                  </w:r>
                  <w:r>
                    <w:rPr>
                      <w:spacing w:val="1"/>
                      <w:w w:val="79"/>
                    </w:rPr>
                    <w:t>l</w:t>
                  </w:r>
                  <w:r>
                    <w:rPr>
                      <w:w w:val="107"/>
                    </w:rPr>
                    <w:t>a</w:t>
                  </w:r>
                  <w:r>
                    <w:rPr>
                      <w:spacing w:val="-1"/>
                      <w:w w:val="107"/>
                    </w:rPr>
                    <w:t>i</w:t>
                  </w:r>
                  <w:r>
                    <w:rPr>
                      <w:spacing w:val="4"/>
                      <w:w w:val="106"/>
                    </w:rPr>
                    <w:t>m</w:t>
                  </w:r>
                  <w:r>
                    <w:rPr>
                      <w:w w:val="114"/>
                    </w:rPr>
                    <w:t>er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rPr>
                      <w:spacing w:val="2"/>
                      <w:w w:val="110"/>
                    </w:rPr>
                    <w:t>g</w:t>
                  </w:r>
                  <w:r>
                    <w:rPr>
                      <w:spacing w:val="-1"/>
                      <w:w w:val="79"/>
                    </w:rPr>
                    <w:t>i</w:t>
                  </w:r>
                  <w:r>
                    <w:rPr>
                      <w:spacing w:val="1"/>
                      <w:w w:val="99"/>
                    </w:rPr>
                    <w:t>v</w:t>
                  </w:r>
                  <w:r>
                    <w:rPr>
                      <w:w w:val="125"/>
                    </w:rPr>
                    <w:t>e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spacing w:val="-1"/>
                      <w:w w:val="110"/>
                    </w:rPr>
                    <w:t>p</w:t>
                  </w:r>
                  <w:r>
                    <w:rPr>
                      <w:w w:val="110"/>
                    </w:rPr>
                    <w:t>er</w:t>
                  </w:r>
                  <w:r>
                    <w:rPr>
                      <w:spacing w:val="5"/>
                      <w:w w:val="110"/>
                    </w:rPr>
                    <w:t>m</w:t>
                  </w:r>
                  <w:r>
                    <w:rPr>
                      <w:spacing w:val="-1"/>
                      <w:w w:val="79"/>
                    </w:rPr>
                    <w:t>i</w:t>
                  </w:r>
                  <w:r>
                    <w:rPr>
                      <w:spacing w:val="1"/>
                      <w:w w:val="128"/>
                    </w:rPr>
                    <w:t>ss</w:t>
                  </w:r>
                  <w:r>
                    <w:rPr>
                      <w:spacing w:val="-1"/>
                      <w:w w:val="79"/>
                    </w:rPr>
                    <w:t>i</w:t>
                  </w:r>
                  <w:r>
                    <w:rPr>
                      <w:w w:val="110"/>
                    </w:rPr>
                    <w:t>on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spacing w:val="2"/>
                      <w:w w:val="99"/>
                    </w:rPr>
                    <w:t>f</w:t>
                  </w:r>
                  <w:r>
                    <w:rPr>
                      <w:w w:val="99"/>
                    </w:rPr>
                    <w:t>or</w:t>
                  </w:r>
                  <w:r>
                    <w:rPr>
                      <w:spacing w:val="7"/>
                      <w:w w:val="99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rPr>
                      <w:spacing w:val="1"/>
                      <w:w w:val="74"/>
                    </w:rPr>
                    <w:t>“</w:t>
                  </w:r>
                  <w:r>
                    <w:rPr>
                      <w:spacing w:val="2"/>
                      <w:w w:val="90"/>
                    </w:rPr>
                    <w:t>L</w:t>
                  </w:r>
                  <w:r>
                    <w:rPr>
                      <w:spacing w:val="-1"/>
                      <w:w w:val="79"/>
                    </w:rPr>
                    <w:t>i</w:t>
                  </w:r>
                  <w:r>
                    <w:rPr>
                      <w:spacing w:val="2"/>
                      <w:w w:val="110"/>
                    </w:rPr>
                    <w:t>o</w:t>
                  </w:r>
                  <w:r>
                    <w:rPr>
                      <w:w w:val="118"/>
                    </w:rPr>
                    <w:t>ns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C</w:t>
                  </w:r>
                  <w:r>
                    <w:rPr>
                      <w:spacing w:val="-1"/>
                    </w:rPr>
                    <w:t>l</w:t>
                  </w:r>
                  <w:r>
                    <w:rPr>
                      <w:spacing w:val="2"/>
                    </w:rPr>
                    <w:t>u</w:t>
                  </w:r>
                  <w:r>
                    <w:t>b” to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rPr>
                      <w:w w:val="117"/>
                    </w:rPr>
                    <w:t>p</w:t>
                  </w:r>
                  <w:r>
                    <w:rPr>
                      <w:spacing w:val="-1"/>
                      <w:w w:val="117"/>
                    </w:rPr>
                    <w:t>e</w:t>
                  </w:r>
                  <w:r>
                    <w:rPr>
                      <w:spacing w:val="1"/>
                      <w:w w:val="99"/>
                    </w:rPr>
                    <w:t>r</w:t>
                  </w:r>
                  <w:r>
                    <w:rPr>
                      <w:spacing w:val="2"/>
                      <w:w w:val="83"/>
                    </w:rPr>
                    <w:t>f</w:t>
                  </w:r>
                  <w:r>
                    <w:rPr>
                      <w:w w:val="106"/>
                    </w:rPr>
                    <w:t>orm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rPr>
                      <w:w w:val="106"/>
                    </w:rPr>
                    <w:t>t</w:t>
                  </w:r>
                  <w:r>
                    <w:rPr>
                      <w:spacing w:val="-1"/>
                      <w:w w:val="106"/>
                    </w:rPr>
                    <w:t>h</w:t>
                  </w:r>
                  <w:r>
                    <w:rPr>
                      <w:spacing w:val="-1"/>
                      <w:w w:val="79"/>
                    </w:rPr>
                    <w:t>i</w:t>
                  </w:r>
                  <w:r>
                    <w:rPr>
                      <w:w w:val="128"/>
                    </w:rPr>
                    <w:t>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rPr>
                      <w:spacing w:val="-1"/>
                      <w:w w:val="99"/>
                    </w:rPr>
                    <w:t>v</w:t>
                  </w:r>
                  <w:r>
                    <w:rPr>
                      <w:spacing w:val="-1"/>
                      <w:w w:val="79"/>
                    </w:rPr>
                    <w:t>i</w:t>
                  </w:r>
                  <w:r>
                    <w:rPr>
                      <w:spacing w:val="1"/>
                      <w:w w:val="128"/>
                    </w:rPr>
                    <w:t>s</w:t>
                  </w:r>
                  <w:r>
                    <w:rPr>
                      <w:spacing w:val="-1"/>
                      <w:w w:val="79"/>
                    </w:rPr>
                    <w:t>i</w:t>
                  </w:r>
                  <w:r>
                    <w:rPr>
                      <w:w w:val="110"/>
                    </w:rPr>
                    <w:t>on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rPr>
                      <w:spacing w:val="1"/>
                      <w:w w:val="112"/>
                    </w:rPr>
                    <w:t>scr</w:t>
                  </w:r>
                  <w:r>
                    <w:rPr>
                      <w:w w:val="112"/>
                    </w:rPr>
                    <w:t>e</w:t>
                  </w:r>
                  <w:r>
                    <w:rPr>
                      <w:spacing w:val="-1"/>
                      <w:w w:val="112"/>
                    </w:rPr>
                    <w:t>e</w:t>
                  </w:r>
                  <w:r>
                    <w:rPr>
                      <w:w w:val="112"/>
                    </w:rPr>
                    <w:t>n</w:t>
                  </w:r>
                  <w:r>
                    <w:rPr>
                      <w:spacing w:val="1"/>
                      <w:w w:val="112"/>
                    </w:rPr>
                    <w:t>i</w:t>
                  </w:r>
                  <w:r>
                    <w:rPr>
                      <w:w w:val="112"/>
                    </w:rPr>
                    <w:t>n</w:t>
                  </w:r>
                  <w:r>
                    <w:rPr>
                      <w:spacing w:val="-1"/>
                      <w:w w:val="112"/>
                    </w:rPr>
                    <w:t>g</w:t>
                  </w:r>
                  <w:r>
                    <w:rPr>
                      <w:w w:val="112"/>
                    </w:rPr>
                    <w:t>.</w:t>
                  </w:r>
                  <w:r>
                    <w:rPr>
                      <w:spacing w:val="10"/>
                      <w:w w:val="11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-</w:t>
                  </w:r>
                </w:p>
                <w:p w:rsidR="002C0BC0" w:rsidRDefault="00380329">
                  <w:pPr>
                    <w:spacing w:before="1"/>
                    <w:ind w:left="20" w:right="-27"/>
                    <w:rPr>
                      <w:rFonts w:ascii="Century Gothic" w:eastAsia="Century Gothic" w:hAnsi="Century Gothic" w:cs="Century Gothic"/>
                      <w:sz w:val="18"/>
                      <w:szCs w:val="18"/>
                    </w:rPr>
                  </w:pP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>H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  <w:sz w:val="18"/>
                      <w:szCs w:val="18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  <w:sz w:val="18"/>
                      <w:szCs w:val="18"/>
                    </w:rPr>
                    <w:t>í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>d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  <w:sz w:val="18"/>
                      <w:szCs w:val="18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l a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  <w:sz w:val="18"/>
                      <w:szCs w:val="18"/>
                    </w:rPr>
                    <w:t>v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iso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  <w:sz w:val="18"/>
                      <w:szCs w:val="18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>ga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que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p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  <w:sz w:val="18"/>
                      <w:szCs w:val="18"/>
                    </w:rPr>
                    <w:t>r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  <w:sz w:val="18"/>
                      <w:szCs w:val="18"/>
                    </w:rPr>
                    <w:t>c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e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>ar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  <w:sz w:val="18"/>
                      <w:szCs w:val="18"/>
                    </w:rPr>
                    <w:t>r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iba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y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le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>d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oy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pe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>rm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iso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c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  <w:sz w:val="18"/>
                      <w:szCs w:val="18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  <w:sz w:val="18"/>
                      <w:szCs w:val="18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b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3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de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  <w:sz w:val="18"/>
                      <w:szCs w:val="18"/>
                    </w:rPr>
                    <w:t xml:space="preserve"> L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eo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  <w:sz w:val="18"/>
                      <w:szCs w:val="18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es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p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>ar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a q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  <w:sz w:val="18"/>
                      <w:szCs w:val="18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  <w:sz w:val="18"/>
                      <w:szCs w:val="18"/>
                    </w:rPr>
                    <w:t>h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>ag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a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  <w:sz w:val="18"/>
                      <w:szCs w:val="18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ex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>am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en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de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 xml:space="preserve">la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  <w:sz w:val="18"/>
                      <w:szCs w:val="18"/>
                    </w:rPr>
                    <w:t>v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3"/>
                      <w:sz w:val="18"/>
                      <w:szCs w:val="18"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4"/>
                      <w:sz w:val="18"/>
                      <w:szCs w:val="18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  <w:sz w:val="18"/>
                      <w:szCs w:val="18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  <w:sz w:val="18"/>
                      <w:szCs w:val="18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margin-left:35pt;margin-top:419pt;width:539.2pt;height:131.9pt;z-index:-251647488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line="220" w:lineRule="exact"/>
                    <w:ind w:left="20"/>
                    <w:rPr>
                      <w:rFonts w:ascii="Arial" w:eastAsia="Arial" w:hAnsi="Arial" w:cs="Arial"/>
                    </w:rPr>
                  </w:pPr>
                  <w:r>
                    <w:rPr>
                      <w:spacing w:val="3"/>
                    </w:rPr>
                    <w:t>T</w:t>
                  </w:r>
                  <w:r>
                    <w:t>he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rPr>
                      <w:spacing w:val="-1"/>
                      <w:w w:val="79"/>
                    </w:rPr>
                    <w:t>l</w:t>
                  </w:r>
                  <w:r>
                    <w:rPr>
                      <w:w w:val="111"/>
                    </w:rPr>
                    <w:t>o</w:t>
                  </w:r>
                  <w:r>
                    <w:rPr>
                      <w:spacing w:val="1"/>
                      <w:w w:val="111"/>
                    </w:rPr>
                    <w:t>c</w:t>
                  </w:r>
                  <w:r>
                    <w:rPr>
                      <w:w w:val="107"/>
                    </w:rPr>
                    <w:t>al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spacing w:val="2"/>
                      <w:w w:val="74"/>
                    </w:rPr>
                    <w:t>“</w:t>
                  </w:r>
                  <w:r>
                    <w:rPr>
                      <w:rFonts w:ascii="Arial" w:eastAsia="Arial" w:hAnsi="Arial" w:cs="Arial"/>
                      <w:i/>
                      <w:spacing w:val="2"/>
                      <w:w w:val="99"/>
                    </w:rPr>
                    <w:t>L</w:t>
                  </w:r>
                  <w:r>
                    <w:rPr>
                      <w:rFonts w:ascii="Arial" w:eastAsia="Arial" w:hAnsi="Arial" w:cs="Arial"/>
                      <w:i/>
                      <w:spacing w:val="-1"/>
                      <w:w w:val="99"/>
                    </w:rPr>
                    <w:t>i</w:t>
                  </w:r>
                  <w:r>
                    <w:rPr>
                      <w:rFonts w:ascii="Arial" w:eastAsia="Arial" w:hAnsi="Arial" w:cs="Arial"/>
                      <w:i/>
                      <w:spacing w:val="2"/>
                      <w:w w:val="99"/>
                    </w:rPr>
                    <w:t>o</w:t>
                  </w:r>
                  <w:r>
                    <w:rPr>
                      <w:rFonts w:ascii="Arial" w:eastAsia="Arial" w:hAnsi="Arial" w:cs="Arial"/>
                      <w:i/>
                      <w:w w:val="99"/>
                    </w:rPr>
                    <w:t>ns</w:t>
                  </w:r>
                  <w:r>
                    <w:rPr>
                      <w:rFonts w:ascii="Arial" w:eastAsia="Arial" w:hAnsi="Arial" w:cs="Arial"/>
                      <w:i/>
                      <w:spacing w:val="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i/>
                    </w:rPr>
                    <w:t>C</w:t>
                  </w:r>
                  <w:r>
                    <w:rPr>
                      <w:rFonts w:ascii="Arial" w:eastAsia="Arial" w:hAnsi="Arial" w:cs="Arial"/>
                      <w:i/>
                      <w:spacing w:val="-1"/>
                    </w:rPr>
                    <w:t>l</w:t>
                  </w:r>
                  <w:r>
                    <w:rPr>
                      <w:rFonts w:ascii="Arial" w:eastAsia="Arial" w:hAnsi="Arial" w:cs="Arial"/>
                      <w:i/>
                      <w:spacing w:val="2"/>
                    </w:rPr>
                    <w:t>ub</w:t>
                  </w:r>
                  <w:r>
                    <w:rPr>
                      <w:rFonts w:ascii="Arial" w:eastAsia="Arial" w:hAnsi="Arial" w:cs="Arial"/>
                      <w:i/>
                    </w:rPr>
                    <w:t>”</w:t>
                  </w:r>
                  <w:r>
                    <w:rPr>
                      <w:rFonts w:ascii="Arial" w:eastAsia="Arial" w:hAnsi="Arial" w:cs="Arial"/>
                      <w:i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pr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o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v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e</w:t>
                  </w:r>
                  <w:r>
                    <w:rPr>
                      <w:rFonts w:ascii="Arial" w:eastAsia="Arial" w:hAnsi="Arial" w:cs="Arial"/>
                    </w:rPr>
                    <w:t>s</w:t>
                  </w:r>
                  <w:r>
                    <w:rPr>
                      <w:rFonts w:ascii="Arial" w:eastAsia="Arial" w:hAnsi="Arial" w:cs="Arial"/>
                      <w:spacing w:val="-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f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r</w:t>
                  </w:r>
                  <w:r>
                    <w:rPr>
                      <w:rFonts w:ascii="Arial" w:eastAsia="Arial" w:hAnsi="Arial" w:cs="Arial"/>
                    </w:rPr>
                    <w:t>ee</w:t>
                  </w:r>
                  <w:r>
                    <w:rPr>
                      <w:rFonts w:ascii="Arial" w:eastAsia="Arial" w:hAnsi="Arial" w:cs="Arial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vi</w:t>
                  </w:r>
                  <w:r>
                    <w:rPr>
                      <w:rFonts w:ascii="Arial" w:eastAsia="Arial" w:hAnsi="Arial" w:cs="Arial"/>
                      <w:spacing w:val="3"/>
                    </w:rPr>
                    <w:t>s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on</w:t>
                  </w:r>
                  <w:r>
                    <w:rPr>
                      <w:rFonts w:ascii="Arial" w:eastAsia="Arial" w:hAnsi="Arial" w:cs="Arial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scr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e</w:t>
                  </w:r>
                  <w:r>
                    <w:rPr>
                      <w:rFonts w:ascii="Arial" w:eastAsia="Arial" w:hAnsi="Arial" w:cs="Arial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n</w:t>
                  </w:r>
                  <w:r>
                    <w:rPr>
                      <w:rFonts w:ascii="Arial" w:eastAsia="Arial" w:hAnsi="Arial" w:cs="Arial"/>
                    </w:rPr>
                    <w:t>g</w:t>
                  </w:r>
                  <w:r>
                    <w:rPr>
                      <w:rFonts w:ascii="Arial" w:eastAsia="Arial" w:hAnsi="Arial" w:cs="Arial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a</w:t>
                  </w:r>
                  <w:r>
                    <w:rPr>
                      <w:rFonts w:ascii="Arial" w:eastAsia="Arial" w:hAnsi="Arial" w:cs="Arial"/>
                    </w:rPr>
                    <w:t>s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</w:rPr>
                    <w:t>o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m</w:t>
                  </w:r>
                  <w:r>
                    <w:rPr>
                      <w:rFonts w:ascii="Arial" w:eastAsia="Arial" w:hAnsi="Arial" w:cs="Arial"/>
                      <w:spacing w:val="4"/>
                    </w:rPr>
                    <w:t>m</w:t>
                  </w:r>
                  <w:r>
                    <w:rPr>
                      <w:rFonts w:ascii="Arial" w:eastAsia="Arial" w:hAnsi="Arial" w:cs="Arial"/>
                    </w:rPr>
                    <w:t>u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ni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t</w:t>
                  </w:r>
                  <w:r>
                    <w:rPr>
                      <w:rFonts w:ascii="Arial" w:eastAsia="Arial" w:hAnsi="Arial" w:cs="Arial"/>
                    </w:rPr>
                    <w:t>y</w:t>
                  </w:r>
                  <w:r>
                    <w:rPr>
                      <w:rFonts w:ascii="Arial" w:eastAsia="Arial" w:hAnsi="Arial" w:cs="Arial"/>
                      <w:spacing w:val="-1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3"/>
                    </w:rPr>
                    <w:t>r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vi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</w:rPr>
                    <w:t>e.</w:t>
                  </w:r>
                  <w:r>
                    <w:rPr>
                      <w:rFonts w:ascii="Arial" w:eastAsia="Arial" w:hAnsi="Arial" w:cs="Arial"/>
                      <w:spacing w:val="-1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1"/>
                    </w:rPr>
                    <w:t>W</w:t>
                  </w:r>
                  <w:r>
                    <w:rPr>
                      <w:rFonts w:ascii="Arial" w:eastAsia="Arial" w:hAnsi="Arial" w:cs="Arial"/>
                    </w:rPr>
                    <w:t>h</w:t>
                  </w:r>
                  <w:r>
                    <w:rPr>
                      <w:rFonts w:ascii="Arial" w:eastAsia="Arial" w:hAnsi="Arial" w:cs="Arial"/>
                      <w:spacing w:val="-4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l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t</w:t>
                  </w:r>
                  <w:r>
                    <w:rPr>
                      <w:rFonts w:ascii="Arial" w:eastAsia="Arial" w:hAnsi="Arial" w:cs="Arial"/>
                    </w:rPr>
                    <w:t>he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i/>
                      <w:spacing w:val="-1"/>
                    </w:rPr>
                    <w:t>V</w:t>
                  </w:r>
                  <w:r>
                    <w:rPr>
                      <w:rFonts w:ascii="Arial" w:eastAsia="Arial" w:hAnsi="Arial" w:cs="Arial"/>
                      <w:b/>
                      <w:i/>
                    </w:rPr>
                    <w:t>is</w:t>
                  </w:r>
                  <w:r>
                    <w:rPr>
                      <w:rFonts w:ascii="Arial" w:eastAsia="Arial" w:hAnsi="Arial" w:cs="Arial"/>
                      <w:b/>
                      <w:i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b/>
                      <w:i/>
                    </w:rPr>
                    <w:t>on</w:t>
                  </w:r>
                  <w:r>
                    <w:rPr>
                      <w:rFonts w:ascii="Arial" w:eastAsia="Arial" w:hAnsi="Arial" w:cs="Arial"/>
                      <w:b/>
                      <w:i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i/>
                      <w:spacing w:val="-1"/>
                    </w:rPr>
                    <w:t>S</w:t>
                  </w:r>
                  <w:r>
                    <w:rPr>
                      <w:rFonts w:ascii="Arial" w:eastAsia="Arial" w:hAnsi="Arial" w:cs="Arial"/>
                      <w:b/>
                      <w:i/>
                      <w:spacing w:val="2"/>
                    </w:rPr>
                    <w:t>c</w:t>
                  </w:r>
                  <w:r>
                    <w:rPr>
                      <w:rFonts w:ascii="Arial" w:eastAsia="Arial" w:hAnsi="Arial" w:cs="Arial"/>
                      <w:b/>
                      <w:i/>
                      <w:spacing w:val="-1"/>
                    </w:rPr>
                    <w:t>r</w:t>
                  </w:r>
                  <w:r>
                    <w:rPr>
                      <w:rFonts w:ascii="Arial" w:eastAsia="Arial" w:hAnsi="Arial" w:cs="Arial"/>
                      <w:b/>
                      <w:i/>
                    </w:rPr>
                    <w:t>e</w:t>
                  </w:r>
                  <w:r>
                    <w:rPr>
                      <w:rFonts w:ascii="Arial" w:eastAsia="Arial" w:hAnsi="Arial" w:cs="Arial"/>
                      <w:b/>
                      <w:i/>
                      <w:spacing w:val="-1"/>
                    </w:rPr>
                    <w:t>e</w:t>
                  </w:r>
                  <w:r>
                    <w:rPr>
                      <w:rFonts w:ascii="Arial" w:eastAsia="Arial" w:hAnsi="Arial" w:cs="Arial"/>
                      <w:b/>
                      <w:i/>
                      <w:spacing w:val="3"/>
                    </w:rPr>
                    <w:t>n</w:t>
                  </w:r>
                  <w:r>
                    <w:rPr>
                      <w:rFonts w:ascii="Arial" w:eastAsia="Arial" w:hAnsi="Arial" w:cs="Arial"/>
                      <w:b/>
                      <w:i/>
                    </w:rPr>
                    <w:t>er</w:t>
                  </w:r>
                  <w:r>
                    <w:rPr>
                      <w:rFonts w:ascii="Arial" w:eastAsia="Arial" w:hAnsi="Arial" w:cs="Arial"/>
                      <w:b/>
                      <w:i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s a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v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5"/>
                    </w:rPr>
                    <w:t>r</w:t>
                  </w:r>
                  <w:r>
                    <w:rPr>
                      <w:rFonts w:ascii="Arial" w:eastAsia="Arial" w:hAnsi="Arial" w:cs="Arial"/>
                    </w:rPr>
                    <w:t>y</w:t>
                  </w:r>
                </w:p>
                <w:p w:rsidR="002C0BC0" w:rsidRDefault="00380329">
                  <w:pPr>
                    <w:spacing w:before="2"/>
                    <w:ind w:left="20" w:right="76"/>
                    <w:rPr>
                      <w:rFonts w:ascii="Arial" w:eastAsia="Arial" w:hAnsi="Arial" w:cs="Arial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</w:rPr>
                    <w:t>o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p</w:t>
                  </w:r>
                  <w:r>
                    <w:rPr>
                      <w:rFonts w:ascii="Arial" w:eastAsia="Arial" w:hAnsi="Arial" w:cs="Arial"/>
                    </w:rPr>
                    <w:t>h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</w:rPr>
                    <w:t>at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e</w:t>
                  </w:r>
                  <w:r>
                    <w:rPr>
                      <w:rFonts w:ascii="Arial" w:eastAsia="Arial" w:hAnsi="Arial" w:cs="Arial"/>
                    </w:rPr>
                    <w:t>d</w:t>
                  </w:r>
                  <w:proofErr w:type="gramEnd"/>
                  <w:r>
                    <w:rPr>
                      <w:rFonts w:ascii="Arial" w:eastAsia="Arial" w:hAnsi="Arial" w:cs="Arial"/>
                      <w:spacing w:val="-1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sc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f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</w:rPr>
                    <w:t>,</w:t>
                  </w:r>
                  <w:r>
                    <w:rPr>
                      <w:rFonts w:ascii="Arial" w:eastAsia="Arial" w:hAnsi="Arial" w:cs="Arial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li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ic</w:t>
                  </w:r>
                  <w:r>
                    <w:rPr>
                      <w:rFonts w:ascii="Arial" w:eastAsia="Arial" w:hAnsi="Arial" w:cs="Arial"/>
                    </w:rPr>
                    <w:t>al</w:t>
                  </w:r>
                  <w:r>
                    <w:rPr>
                      <w:rFonts w:ascii="Arial" w:eastAsia="Arial" w:hAnsi="Arial" w:cs="Arial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r</w:t>
                  </w:r>
                  <w:r>
                    <w:rPr>
                      <w:rFonts w:ascii="Arial" w:eastAsia="Arial" w:hAnsi="Arial" w:cs="Arial"/>
                    </w:rPr>
                    <w:t>u</w:t>
                  </w:r>
                  <w:r>
                    <w:rPr>
                      <w:rFonts w:ascii="Arial" w:eastAsia="Arial" w:hAnsi="Arial" w:cs="Arial"/>
                      <w:spacing w:val="4"/>
                    </w:rPr>
                    <w:t>m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n</w:t>
                  </w:r>
                  <w:r>
                    <w:rPr>
                      <w:rFonts w:ascii="Arial" w:eastAsia="Arial" w:hAnsi="Arial" w:cs="Arial"/>
                    </w:rPr>
                    <w:t>t,</w:t>
                  </w:r>
                  <w:r>
                    <w:rPr>
                      <w:rFonts w:ascii="Arial" w:eastAsia="Arial" w:hAnsi="Arial" w:cs="Arial"/>
                      <w:spacing w:val="-1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2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4"/>
                    </w:rPr>
                    <w:t>m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a</w:t>
                  </w:r>
                  <w:r>
                    <w:rPr>
                      <w:rFonts w:ascii="Arial" w:eastAsia="Arial" w:hAnsi="Arial" w:cs="Arial"/>
                    </w:rPr>
                    <w:t>y</w:t>
                  </w:r>
                  <w:r>
                    <w:rPr>
                      <w:rFonts w:ascii="Arial" w:eastAsia="Arial" w:hAnsi="Arial" w:cs="Arial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pro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d</w:t>
                  </w:r>
                  <w:r>
                    <w:rPr>
                      <w:rFonts w:ascii="Arial" w:eastAsia="Arial" w:hAnsi="Arial" w:cs="Arial"/>
                    </w:rPr>
                    <w:t>u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th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e</w:t>
                  </w:r>
                  <w:r>
                    <w:rPr>
                      <w:rFonts w:ascii="Arial" w:eastAsia="Arial" w:hAnsi="Arial" w:cs="Arial"/>
                    </w:rPr>
                    <w:t>r</w:t>
                  </w:r>
                  <w:r>
                    <w:rPr>
                      <w:rFonts w:ascii="Arial" w:eastAsia="Arial" w:hAnsi="Arial" w:cs="Arial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f</w:t>
                  </w:r>
                  <w:r>
                    <w:rPr>
                      <w:rFonts w:ascii="Arial" w:eastAsia="Arial" w:hAnsi="Arial" w:cs="Arial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l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p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o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v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7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o</w:t>
                  </w:r>
                  <w:r>
                    <w:rPr>
                      <w:rFonts w:ascii="Arial" w:eastAsia="Arial" w:hAnsi="Arial" w:cs="Arial"/>
                    </w:rPr>
                    <w:t>r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f</w:t>
                  </w:r>
                  <w:r>
                    <w:rPr>
                      <w:rFonts w:ascii="Arial" w:eastAsia="Arial" w:hAnsi="Arial" w:cs="Arial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l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n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g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a</w:t>
                  </w:r>
                  <w:r>
                    <w:rPr>
                      <w:rFonts w:ascii="Arial" w:eastAsia="Arial" w:hAnsi="Arial" w:cs="Arial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v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re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u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l</w:t>
                  </w:r>
                  <w:r>
                    <w:rPr>
                      <w:rFonts w:ascii="Arial" w:eastAsia="Arial" w:hAnsi="Arial" w:cs="Arial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</w:rPr>
                    <w:t>.</w:t>
                  </w:r>
                  <w:r>
                    <w:rPr>
                      <w:rFonts w:ascii="Arial" w:eastAsia="Arial" w:hAnsi="Arial" w:cs="Arial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It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 xml:space="preserve">s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nt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n</w:t>
                  </w:r>
                  <w:r>
                    <w:rPr>
                      <w:rFonts w:ascii="Arial" w:eastAsia="Arial" w:hAnsi="Arial" w:cs="Arial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e</w:t>
                  </w:r>
                  <w:r>
                    <w:rPr>
                      <w:rFonts w:ascii="Arial" w:eastAsia="Arial" w:hAnsi="Arial" w:cs="Arial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to a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ss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 xml:space="preserve">n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e</w:t>
                  </w:r>
                  <w:r>
                    <w:rPr>
                      <w:rFonts w:ascii="Arial" w:eastAsia="Arial" w:hAnsi="Arial" w:cs="Arial"/>
                    </w:rPr>
                    <w:t>nt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5"/>
                    </w:rPr>
                    <w:t>f</w:t>
                  </w:r>
                  <w:r>
                    <w:rPr>
                      <w:rFonts w:ascii="Arial" w:eastAsia="Arial" w:hAnsi="Arial" w:cs="Arial"/>
                      <w:spacing w:val="-4"/>
                    </w:rPr>
                    <w:t>y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ng</w:t>
                  </w:r>
                  <w:r>
                    <w:rPr>
                      <w:rFonts w:ascii="Arial" w:eastAsia="Arial" w:hAnsi="Arial" w:cs="Arial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g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f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n</w:t>
                  </w:r>
                  <w:r>
                    <w:rPr>
                      <w:rFonts w:ascii="Arial" w:eastAsia="Arial" w:hAnsi="Arial" w:cs="Arial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9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o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u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l</w:t>
                  </w:r>
                  <w:r>
                    <w:rPr>
                      <w:rFonts w:ascii="Arial" w:eastAsia="Arial" w:hAnsi="Arial" w:cs="Arial"/>
                    </w:rPr>
                    <w:t>ar</w:t>
                  </w:r>
                  <w:r>
                    <w:rPr>
                      <w:rFonts w:ascii="Arial" w:eastAsia="Arial" w:hAnsi="Arial" w:cs="Arial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</w:rPr>
                    <w:t>o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n</w:t>
                  </w:r>
                  <w:r>
                    <w:rPr>
                      <w:rFonts w:ascii="Arial" w:eastAsia="Arial" w:hAnsi="Arial" w:cs="Arial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o</w:t>
                  </w:r>
                  <w:r>
                    <w:rPr>
                      <w:rFonts w:ascii="Arial" w:eastAsia="Arial" w:hAnsi="Arial" w:cs="Arial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</w:rPr>
                    <w:t>,</w:t>
                  </w:r>
                  <w:r>
                    <w:rPr>
                      <w:rFonts w:ascii="Arial" w:eastAsia="Arial" w:hAnsi="Arial" w:cs="Arial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2"/>
                    </w:rPr>
                    <w:t>w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h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</w:rPr>
                    <w:t>h</w:t>
                  </w:r>
                  <w:r>
                    <w:rPr>
                      <w:rFonts w:ascii="Arial" w:eastAsia="Arial" w:hAnsi="Arial" w:cs="Arial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4"/>
                    </w:rPr>
                    <w:t>m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a</w:t>
                  </w:r>
                  <w:r>
                    <w:rPr>
                      <w:rFonts w:ascii="Arial" w:eastAsia="Arial" w:hAnsi="Arial" w:cs="Arial"/>
                    </w:rPr>
                    <w:t>y</w:t>
                  </w:r>
                  <w:r>
                    <w:rPr>
                      <w:rFonts w:ascii="Arial" w:eastAsia="Arial" w:hAnsi="Arial" w:cs="Arial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l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a</w:t>
                  </w:r>
                  <w:r>
                    <w:rPr>
                      <w:rFonts w:ascii="Arial" w:eastAsia="Arial" w:hAnsi="Arial" w:cs="Arial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t</w:t>
                  </w:r>
                  <w:r>
                    <w:rPr>
                      <w:rFonts w:ascii="Arial" w:eastAsia="Arial" w:hAnsi="Arial" w:cs="Arial"/>
                    </w:rPr>
                    <w:t>o a</w:t>
                  </w:r>
                  <w:r>
                    <w:rPr>
                      <w:rFonts w:ascii="Arial" w:eastAsia="Arial" w:hAnsi="Arial" w:cs="Arial"/>
                      <w:spacing w:val="4"/>
                    </w:rPr>
                    <w:t>m</w:t>
                  </w:r>
                  <w:r>
                    <w:rPr>
                      <w:rFonts w:ascii="Arial" w:eastAsia="Arial" w:hAnsi="Arial" w:cs="Arial"/>
                    </w:rPr>
                    <w:t>b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l</w:t>
                  </w:r>
                  <w:r>
                    <w:rPr>
                      <w:rFonts w:ascii="Arial" w:eastAsia="Arial" w:hAnsi="Arial" w:cs="Arial"/>
                      <w:spacing w:val="-4"/>
                    </w:rPr>
                    <w:t>y</w:t>
                  </w:r>
                  <w:r>
                    <w:rPr>
                      <w:rFonts w:ascii="Arial" w:eastAsia="Arial" w:hAnsi="Arial" w:cs="Arial"/>
                    </w:rPr>
                    <w:t>o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p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9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(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La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z</w:t>
                  </w:r>
                  <w:r>
                    <w:rPr>
                      <w:rFonts w:ascii="Arial" w:eastAsia="Arial" w:hAnsi="Arial" w:cs="Arial"/>
                    </w:rPr>
                    <w:t>y</w:t>
                  </w:r>
                  <w:r>
                    <w:rPr>
                      <w:rFonts w:ascii="Arial" w:eastAsia="Arial" w:hAnsi="Arial" w:cs="Arial"/>
                      <w:spacing w:val="-9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4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4"/>
                    </w:rPr>
                    <w:t>y</w:t>
                  </w:r>
                  <w:r>
                    <w:rPr>
                      <w:rFonts w:ascii="Arial" w:eastAsia="Arial" w:hAnsi="Arial" w:cs="Arial"/>
                    </w:rPr>
                    <w:t>e).</w:t>
                  </w:r>
                  <w:r>
                    <w:rPr>
                      <w:rFonts w:ascii="Arial" w:eastAsia="Arial" w:hAnsi="Arial" w:cs="Arial"/>
                      <w:spacing w:val="-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If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h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c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h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il</w:t>
                  </w:r>
                  <w:r>
                    <w:rPr>
                      <w:rFonts w:ascii="Arial" w:eastAsia="Arial" w:hAnsi="Arial" w:cs="Arial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-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 xml:space="preserve">s 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n</w:t>
                  </w:r>
                  <w:r>
                    <w:rPr>
                      <w:rFonts w:ascii="Arial" w:eastAsia="Arial" w:hAnsi="Arial" w:cs="Arial"/>
                    </w:rPr>
                    <w:t>ot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r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f</w:t>
                  </w:r>
                  <w:r>
                    <w:rPr>
                      <w:rFonts w:ascii="Arial" w:eastAsia="Arial" w:hAnsi="Arial" w:cs="Arial"/>
                    </w:rPr>
                    <w:t>er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r</w:t>
                  </w:r>
                  <w:r>
                    <w:rPr>
                      <w:rFonts w:ascii="Arial" w:eastAsia="Arial" w:hAnsi="Arial" w:cs="Arial"/>
                    </w:rPr>
                    <w:t>ed</w:t>
                  </w:r>
                  <w:r>
                    <w:rPr>
                      <w:rFonts w:ascii="Arial" w:eastAsia="Arial" w:hAnsi="Arial" w:cs="Arial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as</w:t>
                  </w:r>
                  <w:r>
                    <w:rPr>
                      <w:rFonts w:ascii="Arial" w:eastAsia="Arial" w:hAnsi="Arial" w:cs="Arial"/>
                      <w:spacing w:val="1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 xml:space="preserve">a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r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</w:rPr>
                    <w:t>u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l</w:t>
                  </w:r>
                  <w:r>
                    <w:rPr>
                      <w:rFonts w:ascii="Arial" w:eastAsia="Arial" w:hAnsi="Arial" w:cs="Arial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5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o</w:t>
                  </w:r>
                  <w:r>
                    <w:rPr>
                      <w:rFonts w:ascii="Arial" w:eastAsia="Arial" w:hAnsi="Arial" w:cs="Arial"/>
                    </w:rPr>
                    <w:t>f t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h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s</w:t>
                  </w:r>
                  <w:r>
                    <w:rPr>
                      <w:rFonts w:ascii="Arial" w:eastAsia="Arial" w:hAnsi="Arial" w:cs="Arial"/>
                      <w:spacing w:val="-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scr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e</w:t>
                  </w:r>
                  <w:r>
                    <w:rPr>
                      <w:rFonts w:ascii="Arial" w:eastAsia="Arial" w:hAnsi="Arial" w:cs="Arial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n</w:t>
                  </w:r>
                  <w:r>
                    <w:rPr>
                      <w:rFonts w:ascii="Arial" w:eastAsia="Arial" w:hAnsi="Arial" w:cs="Arial"/>
                    </w:rPr>
                    <w:t>g</w:t>
                  </w:r>
                  <w:r>
                    <w:rPr>
                      <w:rFonts w:ascii="Arial" w:eastAsia="Arial" w:hAnsi="Arial" w:cs="Arial"/>
                      <w:spacing w:val="-9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b</w:t>
                  </w:r>
                  <w:r>
                    <w:rPr>
                      <w:rFonts w:ascii="Arial" w:eastAsia="Arial" w:hAnsi="Arial" w:cs="Arial"/>
                    </w:rPr>
                    <w:t>ut</w:t>
                  </w:r>
                  <w:r>
                    <w:rPr>
                      <w:rFonts w:ascii="Arial" w:eastAsia="Arial" w:hAnsi="Arial" w:cs="Arial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t</w:t>
                  </w:r>
                  <w:r>
                    <w:rPr>
                      <w:rFonts w:ascii="Arial" w:eastAsia="Arial" w:hAnsi="Arial" w:cs="Arial"/>
                    </w:rPr>
                    <w:t>he</w:t>
                  </w:r>
                  <w:r>
                    <w:rPr>
                      <w:rFonts w:ascii="Arial" w:eastAsia="Arial" w:hAnsi="Arial" w:cs="Arial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p</w:t>
                  </w:r>
                  <w:r>
                    <w:rPr>
                      <w:rFonts w:ascii="Arial" w:eastAsia="Arial" w:hAnsi="Arial" w:cs="Arial"/>
                      <w:spacing w:val="3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r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n</w:t>
                  </w:r>
                  <w:r>
                    <w:rPr>
                      <w:rFonts w:ascii="Arial" w:eastAsia="Arial" w:hAnsi="Arial" w:cs="Arial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/</w:t>
                  </w:r>
                  <w:r>
                    <w:rPr>
                      <w:rFonts w:ascii="Arial" w:eastAsia="Arial" w:hAnsi="Arial" w:cs="Arial"/>
                    </w:rPr>
                    <w:t>g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u</w:t>
                  </w:r>
                  <w:r>
                    <w:rPr>
                      <w:rFonts w:ascii="Arial" w:eastAsia="Arial" w:hAnsi="Arial" w:cs="Arial"/>
                    </w:rPr>
                    <w:t>ar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a</w:t>
                  </w:r>
                  <w:r>
                    <w:rPr>
                      <w:rFonts w:ascii="Arial" w:eastAsia="Arial" w:hAnsi="Arial" w:cs="Arial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-1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h</w:t>
                  </w:r>
                  <w:r>
                    <w:rPr>
                      <w:rFonts w:ascii="Arial" w:eastAsia="Arial" w:hAnsi="Arial" w:cs="Arial"/>
                    </w:rPr>
                    <w:t>as</w:t>
                  </w:r>
                  <w:r>
                    <w:rPr>
                      <w:rFonts w:ascii="Arial" w:eastAsia="Arial" w:hAnsi="Arial" w:cs="Arial"/>
                      <w:spacing w:val="-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on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</w:rPr>
                    <w:t>ern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</w:rPr>
                    <w:t>,</w:t>
                  </w:r>
                  <w:r>
                    <w:rPr>
                      <w:rFonts w:ascii="Arial" w:eastAsia="Arial" w:hAnsi="Arial" w:cs="Arial"/>
                      <w:spacing w:val="-9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h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c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h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il</w:t>
                  </w:r>
                  <w:r>
                    <w:rPr>
                      <w:rFonts w:ascii="Arial" w:eastAsia="Arial" w:hAnsi="Arial" w:cs="Arial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-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</w:rPr>
                    <w:t>h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o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u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l</w:t>
                  </w:r>
                  <w:r>
                    <w:rPr>
                      <w:rFonts w:ascii="Arial" w:eastAsia="Arial" w:hAnsi="Arial" w:cs="Arial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re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v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</w:rPr>
                    <w:t>o</w:t>
                  </w:r>
                  <w:r>
                    <w:rPr>
                      <w:rFonts w:ascii="Arial" w:eastAsia="Arial" w:hAnsi="Arial" w:cs="Arial"/>
                      <w:spacing w:val="4"/>
                    </w:rPr>
                    <w:t>m</w:t>
                  </w:r>
                  <w:r>
                    <w:rPr>
                      <w:rFonts w:ascii="Arial" w:eastAsia="Arial" w:hAnsi="Arial" w:cs="Arial"/>
                    </w:rPr>
                    <w:t>prehe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si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v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1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4"/>
                    </w:rPr>
                    <w:t>y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x</w:t>
                  </w:r>
                  <w:r>
                    <w:rPr>
                      <w:rFonts w:ascii="Arial" w:eastAsia="Arial" w:hAnsi="Arial" w:cs="Arial"/>
                      <w:spacing w:val="-3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4"/>
                    </w:rPr>
                    <w:t>m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a</w:t>
                  </w:r>
                  <w:r>
                    <w:rPr>
                      <w:rFonts w:ascii="Arial" w:eastAsia="Arial" w:hAnsi="Arial" w:cs="Arial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 xml:space="preserve">on 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b</w:t>
                  </w:r>
                  <w:r>
                    <w:rPr>
                      <w:rFonts w:ascii="Arial" w:eastAsia="Arial" w:hAnsi="Arial" w:cs="Arial"/>
                    </w:rPr>
                    <w:t>y</w:t>
                  </w:r>
                  <w:r>
                    <w:rPr>
                      <w:rFonts w:ascii="Arial" w:eastAsia="Arial" w:hAnsi="Arial" w:cs="Arial"/>
                      <w:spacing w:val="-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an</w:t>
                  </w:r>
                  <w:r>
                    <w:rPr>
                      <w:rFonts w:ascii="Arial" w:eastAsia="Arial" w:hAnsi="Arial" w:cs="Arial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4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4"/>
                    </w:rPr>
                    <w:t>y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d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o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</w:rPr>
                    <w:t>tor.</w:t>
                  </w:r>
                  <w:r>
                    <w:rPr>
                      <w:rFonts w:ascii="Arial" w:eastAsia="Arial" w:hAnsi="Arial" w:cs="Arial"/>
                      <w:spacing w:val="-6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3"/>
                    </w:rPr>
                    <w:t>T</w:t>
                  </w:r>
                  <w:r>
                    <w:rPr>
                      <w:rFonts w:ascii="Arial" w:eastAsia="Arial" w:hAnsi="Arial" w:cs="Arial"/>
                    </w:rPr>
                    <w:t>h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s</w:t>
                  </w:r>
                  <w:r>
                    <w:rPr>
                      <w:rFonts w:ascii="Arial" w:eastAsia="Arial" w:hAnsi="Arial" w:cs="Arial"/>
                      <w:spacing w:val="-3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scr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e</w:t>
                  </w:r>
                  <w:r>
                    <w:rPr>
                      <w:rFonts w:ascii="Arial" w:eastAsia="Arial" w:hAnsi="Arial" w:cs="Arial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ng</w:t>
                  </w:r>
                  <w:r>
                    <w:rPr>
                      <w:rFonts w:ascii="Arial" w:eastAsia="Arial" w:hAnsi="Arial" w:cs="Arial"/>
                      <w:spacing w:val="-8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s n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o</w:t>
                  </w:r>
                  <w:r>
                    <w:rPr>
                      <w:rFonts w:ascii="Arial" w:eastAsia="Arial" w:hAnsi="Arial" w:cs="Arial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 xml:space="preserve"> i</w:t>
                  </w:r>
                  <w:r>
                    <w:rPr>
                      <w:rFonts w:ascii="Arial" w:eastAsia="Arial" w:hAnsi="Arial" w:cs="Arial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t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d</w:t>
                  </w:r>
                  <w:r>
                    <w:rPr>
                      <w:rFonts w:ascii="Arial" w:eastAsia="Arial" w:hAnsi="Arial" w:cs="Arial"/>
                    </w:rPr>
                    <w:t>ed</w:t>
                  </w:r>
                  <w:r>
                    <w:rPr>
                      <w:rFonts w:ascii="Arial" w:eastAsia="Arial" w:hAnsi="Arial" w:cs="Arial"/>
                      <w:spacing w:val="-9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t</w:t>
                  </w:r>
                  <w:r>
                    <w:rPr>
                      <w:rFonts w:ascii="Arial" w:eastAsia="Arial" w:hAnsi="Arial" w:cs="Arial"/>
                    </w:rPr>
                    <w:t>o</w:t>
                  </w:r>
                  <w:r>
                    <w:rPr>
                      <w:rFonts w:ascii="Arial" w:eastAsia="Arial" w:hAnsi="Arial" w:cs="Arial"/>
                      <w:spacing w:val="-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b</w:t>
                  </w:r>
                  <w:r>
                    <w:rPr>
                      <w:rFonts w:ascii="Arial" w:eastAsia="Arial" w:hAnsi="Arial" w:cs="Arial"/>
                    </w:rPr>
                    <w:t>e a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su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b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t</w:t>
                  </w:r>
                  <w:r>
                    <w:rPr>
                      <w:rFonts w:ascii="Arial" w:eastAsia="Arial" w:hAnsi="Arial" w:cs="Arial"/>
                    </w:rPr>
                    <w:t>ute</w:t>
                  </w:r>
                  <w:r>
                    <w:rPr>
                      <w:rFonts w:ascii="Arial" w:eastAsia="Arial" w:hAnsi="Arial" w:cs="Arial"/>
                      <w:spacing w:val="-10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f</w:t>
                  </w:r>
                  <w:r>
                    <w:rPr>
                      <w:rFonts w:ascii="Arial" w:eastAsia="Arial" w:hAnsi="Arial" w:cs="Arial"/>
                    </w:rPr>
                    <w:t>or</w:t>
                  </w:r>
                  <w:r>
                    <w:rPr>
                      <w:rFonts w:ascii="Arial" w:eastAsia="Arial" w:hAnsi="Arial" w:cs="Arial"/>
                      <w:spacing w:val="-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c</w:t>
                  </w:r>
                  <w:r>
                    <w:rPr>
                      <w:rFonts w:ascii="Arial" w:eastAsia="Arial" w:hAnsi="Arial" w:cs="Arial"/>
                    </w:rPr>
                    <w:t>o</w:t>
                  </w:r>
                  <w:r>
                    <w:rPr>
                      <w:rFonts w:ascii="Arial" w:eastAsia="Arial" w:hAnsi="Arial" w:cs="Arial"/>
                      <w:spacing w:val="4"/>
                    </w:rPr>
                    <w:t>m</w:t>
                  </w:r>
                  <w:r>
                    <w:rPr>
                      <w:rFonts w:ascii="Arial" w:eastAsia="Arial" w:hAnsi="Arial" w:cs="Arial"/>
                    </w:rPr>
                    <w:t>preh</w:t>
                  </w:r>
                  <w:r>
                    <w:rPr>
                      <w:rFonts w:ascii="Arial" w:eastAsia="Arial" w:hAnsi="Arial" w:cs="Arial"/>
                      <w:spacing w:val="2"/>
                    </w:rPr>
                    <w:t>e</w:t>
                  </w:r>
                  <w:r>
                    <w:rPr>
                      <w:rFonts w:ascii="Arial" w:eastAsia="Arial" w:hAnsi="Arial" w:cs="Arial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s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v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14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pacing w:val="4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4"/>
                    </w:rPr>
                    <w:t>y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e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x</w:t>
                  </w:r>
                  <w:r>
                    <w:rPr>
                      <w:rFonts w:ascii="Arial" w:eastAsia="Arial" w:hAnsi="Arial" w:cs="Arial"/>
                    </w:rPr>
                    <w:t>a</w:t>
                  </w:r>
                  <w:r>
                    <w:rPr>
                      <w:rFonts w:ascii="Arial" w:eastAsia="Arial" w:hAnsi="Arial" w:cs="Arial"/>
                      <w:spacing w:val="4"/>
                    </w:rPr>
                    <w:t>m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n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a</w:t>
                  </w:r>
                  <w:r>
                    <w:rPr>
                      <w:rFonts w:ascii="Arial" w:eastAsia="Arial" w:hAnsi="Arial" w:cs="Arial"/>
                    </w:rPr>
                    <w:t>t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>i</w:t>
                  </w:r>
                  <w:r>
                    <w:rPr>
                      <w:rFonts w:ascii="Arial" w:eastAsia="Arial" w:hAnsi="Arial" w:cs="Arial"/>
                    </w:rPr>
                    <w:t>o</w:t>
                  </w:r>
                  <w:r>
                    <w:rPr>
                      <w:rFonts w:ascii="Arial" w:eastAsia="Arial" w:hAnsi="Arial" w:cs="Arial"/>
                      <w:spacing w:val="1"/>
                    </w:rPr>
                    <w:t>n</w:t>
                  </w:r>
                  <w:r>
                    <w:rPr>
                      <w:rFonts w:ascii="Arial" w:eastAsia="Arial" w:hAnsi="Arial" w:cs="Arial"/>
                    </w:rPr>
                    <w:t>.</w:t>
                  </w:r>
                  <w:r>
                    <w:rPr>
                      <w:rFonts w:ascii="Arial" w:eastAsia="Arial" w:hAnsi="Arial" w:cs="Arial"/>
                      <w:spacing w:val="-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</w:rPr>
                    <w:t>-</w:t>
                  </w:r>
                </w:p>
                <w:p w:rsidR="002C0BC0" w:rsidRDefault="00380329">
                  <w:pPr>
                    <w:spacing w:before="3"/>
                    <w:ind w:left="20" w:right="-17"/>
                    <w:rPr>
                      <w:rFonts w:ascii="Century Gothic" w:eastAsia="Century Gothic" w:hAnsi="Century Gothic" w:cs="Century Gothic"/>
                    </w:rPr>
                  </w:pP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 xml:space="preserve">l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b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3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3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Le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6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f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re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ex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á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m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es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10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3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</w:rPr>
                    <w:t>v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3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gr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3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m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o</w:t>
                  </w:r>
                  <w:proofErr w:type="spellEnd"/>
                  <w:proofErr w:type="gramEnd"/>
                  <w:r>
                    <w:rPr>
                      <w:rFonts w:ascii="Century Gothic" w:eastAsia="Century Gothic" w:hAnsi="Century Gothic" w:cs="Century Gothic"/>
                      <w:i/>
                      <w:spacing w:val="-6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serv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8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 xml:space="preserve">a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m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</w:rPr>
                    <w:t>.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9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Au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nq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7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b/>
                      <w:i/>
                    </w:rPr>
                    <w:t>Vi</w:t>
                  </w:r>
                  <w:r>
                    <w:rPr>
                      <w:rFonts w:ascii="Century Gothic" w:eastAsia="Century Gothic" w:hAnsi="Century Gothic" w:cs="Century Gothic"/>
                      <w:b/>
                      <w:i/>
                      <w:spacing w:val="1"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b/>
                      <w:i/>
                    </w:rPr>
                    <w:t>ion S</w:t>
                  </w:r>
                  <w:r>
                    <w:rPr>
                      <w:rFonts w:ascii="Century Gothic" w:eastAsia="Century Gothic" w:hAnsi="Century Gothic" w:cs="Century Gothic"/>
                      <w:b/>
                      <w:i/>
                      <w:spacing w:val="-1"/>
                    </w:rPr>
                    <w:t>c</w:t>
                  </w:r>
                  <w:r>
                    <w:rPr>
                      <w:rFonts w:ascii="Century Gothic" w:eastAsia="Century Gothic" w:hAnsi="Century Gothic" w:cs="Century Gothic"/>
                      <w:b/>
                      <w:i/>
                      <w:spacing w:val="1"/>
                    </w:rPr>
                    <w:t>r</w:t>
                  </w:r>
                  <w:r>
                    <w:rPr>
                      <w:rFonts w:ascii="Century Gothic" w:eastAsia="Century Gothic" w:hAnsi="Century Gothic" w:cs="Century Gothic"/>
                      <w:b/>
                      <w:i/>
                    </w:rPr>
                    <w:t>eener</w:t>
                  </w:r>
                  <w:r>
                    <w:rPr>
                      <w:rFonts w:ascii="Century Gothic" w:eastAsia="Century Gothic" w:hAnsi="Century Gothic" w:cs="Century Gothic"/>
                      <w:b/>
                      <w:i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</w:rPr>
                    <w:t xml:space="preserve"> </w:t>
                  </w:r>
                  <w:proofErr w:type="gramStart"/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n</w:t>
                  </w:r>
                  <w:proofErr w:type="gramEnd"/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r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m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12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í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5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y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í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f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ic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9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y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m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y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f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ica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</w:rPr>
                    <w:t>,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9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p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ede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p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r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r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res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dos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11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f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al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p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v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8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 xml:space="preserve">o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f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al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5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eg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v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s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</w:rPr>
                    <w:t>.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0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 xml:space="preserve">l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b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jet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vo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9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es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y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r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7"/>
                    </w:rPr>
                    <w:t xml:space="preserve"> </w:t>
                  </w:r>
                  <w:proofErr w:type="gramStart"/>
                  <w:r>
                    <w:rPr>
                      <w:rFonts w:ascii="Century Gothic" w:eastAsia="Century Gothic" w:hAnsi="Century Gothic" w:cs="Century Gothic"/>
                      <w:i/>
                    </w:rPr>
                    <w:t>a</w:t>
                  </w:r>
                  <w:proofErr w:type="gramEnd"/>
                  <w:r>
                    <w:rPr>
                      <w:rFonts w:ascii="Century Gothic" w:eastAsia="Century Gothic" w:hAnsi="Century Gothic" w:cs="Century Gothic"/>
                      <w:i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d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tif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ic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r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10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f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er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m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ed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des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14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la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res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g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f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ica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</w:rPr>
                    <w:t>v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11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q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p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n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ca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sar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6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 xml:space="preserve">a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m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b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p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í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a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9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(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jo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vag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</w:rPr>
                    <w:t>)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.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4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 xml:space="preserve">i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re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f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eren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6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ñ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3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m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o</w:t>
                  </w:r>
                  <w:proofErr w:type="spellEnd"/>
                  <w:proofErr w:type="gramEnd"/>
                  <w:r>
                    <w:rPr>
                      <w:rFonts w:ascii="Century Gothic" w:eastAsia="Century Gothic" w:hAnsi="Century Gothic" w:cs="Century Gothic"/>
                      <w:i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res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ad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10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ex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m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</w:rPr>
                    <w:t>,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p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ero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6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pa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dr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/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8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r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al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g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a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p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re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pac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ó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n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</w:rPr>
                    <w:t>,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3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ft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mólogo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11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de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b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erá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hac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er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7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niñ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5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ex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m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en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m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pl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2"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to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11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v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ta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.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Nu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ro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8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ex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am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en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6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 xml:space="preserve">o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p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re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de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9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ser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3"/>
                    </w:rPr>
                    <w:t xml:space="preserve"> </w:t>
                  </w:r>
                  <w:proofErr w:type="gramStart"/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n</w:t>
                  </w:r>
                  <w:proofErr w:type="gramEnd"/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ti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9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 xml:space="preserve">de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</w:rPr>
                    <w:t>ex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m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en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7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m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pl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13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de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3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l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a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v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t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 xml:space="preserve">a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h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ch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o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p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r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  <w:spacing w:val="-3"/>
                    </w:rPr>
                    <w:t xml:space="preserve"> 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u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n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p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r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f</w:t>
                  </w:r>
                  <w:r>
                    <w:rPr>
                      <w:rFonts w:ascii="Century Gothic" w:eastAsia="Century Gothic" w:hAnsi="Century Gothic" w:cs="Century Gothic"/>
                      <w:i/>
                    </w:rPr>
                    <w:t>es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3"/>
                    </w:rPr>
                    <w:t>i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-1"/>
                    </w:rPr>
                    <w:t>o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1"/>
                    </w:rPr>
                    <w:t>na</w:t>
                  </w:r>
                  <w:r>
                    <w:rPr>
                      <w:rFonts w:ascii="Century Gothic" w:eastAsia="Century Gothic" w:hAnsi="Century Gothic" w:cs="Century Gothic"/>
                      <w:i/>
                      <w:spacing w:val="2"/>
                    </w:rPr>
                    <w:t>l</w:t>
                  </w:r>
                  <w:proofErr w:type="spellEnd"/>
                  <w:r>
                    <w:rPr>
                      <w:rFonts w:ascii="Century Gothic" w:eastAsia="Century Gothic" w:hAnsi="Century Gothic" w:cs="Century Gothic"/>
                      <w:i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margin-left:35pt;margin-top:404.9pt;width:144.55pt;height:14.65pt;z-index:-251648512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7"/>
                    <w:ind w:left="20" w:right="-38"/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</w:pPr>
                  <w:r>
                    <w:rPr>
                      <w:rFonts w:ascii="Britannic Bold" w:eastAsia="Britannic Bold" w:hAnsi="Britannic Bold" w:cs="Britannic Bold"/>
                      <w:spacing w:val="2"/>
                      <w:sz w:val="24"/>
                      <w:szCs w:val="24"/>
                      <w:u w:val="thick" w:color="000000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4"/>
                      <w:szCs w:val="24"/>
                      <w:u w:val="thick" w:color="000000"/>
                    </w:rPr>
                    <w:t>M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  <w:u w:val="thick" w:color="000000"/>
                    </w:rPr>
                    <w:t>P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  <w:u w:val="thick" w:color="000000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  <w:u w:val="thick" w:color="000000"/>
                    </w:rPr>
                    <w:t>RTANT</w:t>
                  </w:r>
                  <w:r>
                    <w:rPr>
                      <w:rFonts w:ascii="Britannic Bold" w:eastAsia="Britannic Bold" w:hAnsi="Britannic Bold" w:cs="Britannic Bold"/>
                      <w:spacing w:val="2"/>
                      <w:sz w:val="24"/>
                      <w:szCs w:val="24"/>
                      <w:u w:val="thick" w:color="000000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  <w:u w:val="thick" w:color="000000"/>
                    </w:rPr>
                    <w:t>-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  <w:u w:val="thick" w:color="000000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  <w:u w:val="thick" w:color="000000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5"/>
                      <w:szCs w:val="25"/>
                      <w:u w:val="thick" w:color="000000"/>
                    </w:rPr>
                    <w:t>M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  <w:u w:val="thick" w:color="000000"/>
                    </w:rPr>
                    <w:t>P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5"/>
                      <w:szCs w:val="25"/>
                      <w:u w:val="thick" w:color="000000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  <w:u w:val="thick" w:color="000000"/>
                    </w:rPr>
                    <w:t>RT</w:t>
                  </w:r>
                  <w:r>
                    <w:rPr>
                      <w:rFonts w:ascii="Britannic Bold" w:eastAsia="Britannic Bold" w:hAnsi="Britannic Bold" w:cs="Britannic Bold"/>
                      <w:spacing w:val="-3"/>
                      <w:sz w:val="25"/>
                      <w:szCs w:val="25"/>
                      <w:u w:val="thick" w:color="000000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  <w:u w:val="thick" w:color="000000"/>
                    </w:rPr>
                    <w:t>NTE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  <w:u w:val="thick" w:color="000000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margin-left:35pt;margin-top:356.35pt;width:288.45pt;height:25.25pt;z-index:-251649536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7"/>
                    <w:ind w:left="20" w:right="-33"/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</w:pPr>
                  <w:r>
                    <w:rPr>
                      <w:rFonts w:ascii="Britannic Bold" w:eastAsia="Britannic Bold" w:hAnsi="Britannic Bold" w:cs="Britannic Bold"/>
                      <w:spacing w:val="1"/>
                      <w:sz w:val="22"/>
                      <w:szCs w:val="22"/>
                    </w:rPr>
                    <w:t>Ha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s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p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2"/>
                      <w:szCs w:val="22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2"/>
                      <w:szCs w:val="22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2"/>
                      <w:szCs w:val="22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2"/>
                      <w:szCs w:val="22"/>
                    </w:rPr>
                    <w:t>/g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ua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2"/>
                      <w:szCs w:val="22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2"/>
                      <w:szCs w:val="22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2"/>
                      <w:szCs w:val="22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2"/>
                      <w:szCs w:val="22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-3"/>
                      <w:sz w:val="22"/>
                      <w:szCs w:val="22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2"/>
                      <w:szCs w:val="22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 xml:space="preserve">iced 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2"/>
                      <w:szCs w:val="22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pacing w:val="-3"/>
                      <w:sz w:val="22"/>
                      <w:szCs w:val="22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y</w:t>
                  </w:r>
                  <w:r>
                    <w:rPr>
                      <w:rFonts w:ascii="Britannic Bold" w:eastAsia="Britannic Bold" w:hAnsi="Britannic Bold" w:cs="Britannic Bold"/>
                      <w:spacing w:val="2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2"/>
                      <w:szCs w:val="22"/>
                    </w:rPr>
                    <w:t>v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2"/>
                      <w:szCs w:val="22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si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2"/>
                      <w:szCs w:val="22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p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2"/>
                      <w:szCs w:val="22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2"/>
                      <w:szCs w:val="22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2"/>
                      <w:szCs w:val="22"/>
                    </w:rPr>
                    <w:t>b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lems in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chil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2"/>
                      <w:szCs w:val="22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?</w:t>
                  </w:r>
                </w:p>
                <w:p w:rsidR="002C0BC0" w:rsidRDefault="00380329">
                  <w:pPr>
                    <w:spacing w:line="240" w:lineRule="exact"/>
                    <w:ind w:left="20"/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</w:pP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¿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3"/>
                      <w:szCs w:val="23"/>
                    </w:rPr>
                    <w:t>H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pacing w:val="-18"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w w:val="95"/>
                      <w:sz w:val="23"/>
                      <w:szCs w:val="23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w w:val="95"/>
                      <w:sz w:val="23"/>
                      <w:szCs w:val="23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w w:val="95"/>
                      <w:sz w:val="23"/>
                      <w:szCs w:val="23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w w:val="95"/>
                      <w:sz w:val="23"/>
                      <w:szCs w:val="23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5"/>
                      <w:sz w:val="23"/>
                      <w:szCs w:val="23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w w:val="95"/>
                      <w:sz w:val="23"/>
                      <w:szCs w:val="23"/>
                    </w:rPr>
                    <w:t>o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spacing w:val="8"/>
                      <w:w w:val="95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que</w:t>
                  </w:r>
                  <w:r>
                    <w:rPr>
                      <w:rFonts w:ascii="Britannic Bold" w:eastAsia="Britannic Bold" w:hAnsi="Britannic Bold" w:cs="Britannic Bold"/>
                      <w:spacing w:val="-19"/>
                      <w:sz w:val="23"/>
                      <w:szCs w:val="23"/>
                    </w:rPr>
                    <w:t xml:space="preserve"> </w:t>
                  </w:r>
                  <w:proofErr w:type="gramStart"/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el</w:t>
                  </w:r>
                  <w:proofErr w:type="gramEnd"/>
                  <w:r>
                    <w:rPr>
                      <w:rFonts w:ascii="Britannic Bold" w:eastAsia="Britannic Bold" w:hAnsi="Britannic Bold" w:cs="Britannic Bold"/>
                      <w:spacing w:val="-10"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pacing w:val="-2"/>
                      <w:sz w:val="23"/>
                      <w:szCs w:val="23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iño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spacing w:val="-21"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pacing w:val="-2"/>
                      <w:sz w:val="23"/>
                      <w:szCs w:val="23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en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3"/>
                      <w:szCs w:val="23"/>
                    </w:rPr>
                    <w:t>g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a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spacing w:val="-26"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pacing w:val="1"/>
                      <w:sz w:val="23"/>
                      <w:szCs w:val="23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l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3"/>
                      <w:szCs w:val="23"/>
                    </w:rPr>
                    <w:t>g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ún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spacing w:val="-26"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w w:val="95"/>
                      <w:sz w:val="23"/>
                      <w:szCs w:val="23"/>
                    </w:rPr>
                    <w:t>p</w:t>
                  </w:r>
                  <w:r>
                    <w:rPr>
                      <w:rFonts w:ascii="Britannic Bold" w:eastAsia="Britannic Bold" w:hAnsi="Britannic Bold" w:cs="Britannic Bold"/>
                      <w:spacing w:val="-3"/>
                      <w:w w:val="95"/>
                      <w:sz w:val="23"/>
                      <w:szCs w:val="23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w w:val="95"/>
                      <w:sz w:val="23"/>
                      <w:szCs w:val="23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spacing w:val="2"/>
                      <w:w w:val="95"/>
                      <w:sz w:val="23"/>
                      <w:szCs w:val="23"/>
                    </w:rPr>
                    <w:t>b</w:t>
                  </w:r>
                  <w:r>
                    <w:rPr>
                      <w:rFonts w:ascii="Britannic Bold" w:eastAsia="Britannic Bold" w:hAnsi="Britannic Bold" w:cs="Britannic Bold"/>
                      <w:w w:val="95"/>
                      <w:sz w:val="23"/>
                      <w:szCs w:val="23"/>
                    </w:rPr>
                    <w:t>l</w:t>
                  </w:r>
                  <w:r>
                    <w:rPr>
                      <w:rFonts w:ascii="Britannic Bold" w:eastAsia="Britannic Bold" w:hAnsi="Britannic Bold" w:cs="Britannic Bold"/>
                      <w:spacing w:val="-3"/>
                      <w:w w:val="95"/>
                      <w:sz w:val="23"/>
                      <w:szCs w:val="23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5"/>
                      <w:sz w:val="23"/>
                      <w:szCs w:val="23"/>
                    </w:rPr>
                    <w:t>m</w:t>
                  </w:r>
                  <w:r>
                    <w:rPr>
                      <w:rFonts w:ascii="Britannic Bold" w:eastAsia="Britannic Bold" w:hAnsi="Britannic Bold" w:cs="Britannic Bold"/>
                      <w:w w:val="95"/>
                      <w:sz w:val="23"/>
                      <w:szCs w:val="23"/>
                    </w:rPr>
                    <w:t>a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spacing w:val="7"/>
                      <w:w w:val="95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3"/>
                      <w:szCs w:val="23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pacing w:val="-14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la</w:t>
                  </w:r>
                  <w:r>
                    <w:rPr>
                      <w:rFonts w:ascii="Britannic Bold" w:eastAsia="Britannic Bold" w:hAnsi="Britannic Bold" w:cs="Britannic Bold"/>
                      <w:spacing w:val="-9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3"/>
                      <w:szCs w:val="23"/>
                    </w:rPr>
                    <w:t>v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3"/>
                      <w:szCs w:val="23"/>
                    </w:rPr>
                    <w:t>s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3"/>
                      <w:szCs w:val="23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?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503.1pt;margin-top:332.55pt;width:33.75pt;height:12.5pt;z-index:-251650560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7"/>
                    <w:ind w:left="20" w:right="-31"/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</w:pPr>
                  <w:proofErr w:type="spellStart"/>
                  <w:proofErr w:type="gramStart"/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1"/>
                      <w:szCs w:val="21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1"/>
                      <w:szCs w:val="21"/>
                    </w:rPr>
                    <w:t>b</w:t>
                  </w:r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1"/>
                      <w:szCs w:val="21"/>
                    </w:rPr>
                    <w:t>j</w:t>
                  </w:r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>o</w:t>
                  </w:r>
                  <w:proofErr w:type="spellEnd"/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359.05pt;margin-top:332.55pt;width:33.6pt;height:12.5pt;z-index:-251651584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7"/>
                    <w:ind w:left="20" w:right="-31"/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>C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1"/>
                      <w:szCs w:val="21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>lular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182pt;margin-top:332.55pt;width:49.7pt;height:12.5pt;z-index:-251652608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7"/>
                    <w:ind w:left="20" w:right="-31"/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</w:pPr>
                  <w:proofErr w:type="spellStart"/>
                  <w:r>
                    <w:rPr>
                      <w:rFonts w:ascii="Britannic Bold" w:eastAsia="Britannic Bold" w:hAnsi="Britannic Bold" w:cs="Britannic Bold"/>
                      <w:spacing w:val="-1"/>
                      <w:sz w:val="21"/>
                      <w:szCs w:val="21"/>
                    </w:rPr>
                    <w:t>Re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1"/>
                      <w:szCs w:val="21"/>
                    </w:rPr>
                    <w:t>s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spacing w:val="3"/>
                      <w:sz w:val="21"/>
                      <w:szCs w:val="21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1"/>
                      <w:szCs w:val="21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pacing w:val="2"/>
                      <w:sz w:val="21"/>
                      <w:szCs w:val="21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1"/>
                      <w:szCs w:val="21"/>
                    </w:rPr>
                    <w:t>ci</w:t>
                  </w:r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>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35pt;margin-top:317.1pt;width:462.4pt;height:16.8pt;z-index:-251653632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tabs>
                      <w:tab w:val="left" w:pos="9220"/>
                    </w:tabs>
                    <w:spacing w:before="7"/>
                    <w:ind w:left="20" w:right="-44"/>
                    <w:rPr>
                      <w:rFonts w:ascii="Britannic Bold" w:eastAsia="Britannic Bold" w:hAnsi="Britannic Bold" w:cs="Britannic Bold"/>
                      <w:sz w:val="28"/>
                      <w:szCs w:val="28"/>
                    </w:rPr>
                  </w:pP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</w:rPr>
                    <w:t>Phone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</w:rPr>
                    <w:t>-</w:t>
                  </w:r>
                  <w:r>
                    <w:rPr>
                      <w:rFonts w:ascii="Britannic Bold" w:eastAsia="Britannic Bold" w:hAnsi="Britannic Bold" w:cs="Britannic Bold"/>
                      <w:spacing w:val="-23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pacing w:val="1"/>
                      <w:w w:val="96"/>
                      <w:sz w:val="29"/>
                      <w:szCs w:val="29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9"/>
                      <w:szCs w:val="29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9"/>
                      <w:szCs w:val="29"/>
                    </w:rPr>
                    <w:t>l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9"/>
                      <w:szCs w:val="29"/>
                    </w:rPr>
                    <w:t>é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9"/>
                      <w:szCs w:val="29"/>
                    </w:rPr>
                    <w:t>fo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9"/>
                      <w:szCs w:val="29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9"/>
                      <w:szCs w:val="29"/>
                    </w:rPr>
                    <w:t>o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w w:val="97"/>
                      <w:sz w:val="29"/>
                      <w:szCs w:val="29"/>
                    </w:rPr>
                    <w:t>:</w:t>
                  </w:r>
                  <w:r>
                    <w:rPr>
                      <w:rFonts w:ascii="Britannic Bold" w:eastAsia="Britannic Bold" w:hAnsi="Britannic Bold" w:cs="Britannic Bold"/>
                      <w:spacing w:val="-4"/>
                      <w:sz w:val="29"/>
                      <w:szCs w:val="29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</w:rPr>
                    <w:t>H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8"/>
                      <w:szCs w:val="28"/>
                    </w:rPr>
                    <w:t>:</w:t>
                  </w: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  <w:u w:val="thick" w:color="000000"/>
                    </w:rPr>
                    <w:t xml:space="preserve">                           </w:t>
                  </w:r>
                  <w:r>
                    <w:rPr>
                      <w:rFonts w:ascii="Britannic Bold" w:eastAsia="Britannic Bold" w:hAnsi="Britannic Bold" w:cs="Britannic Bold"/>
                      <w:spacing w:val="38"/>
                      <w:sz w:val="28"/>
                      <w:szCs w:val="28"/>
                      <w:u w:val="thick" w:color="000000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</w:rPr>
                    <w:t>C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8"/>
                      <w:szCs w:val="28"/>
                    </w:rPr>
                    <w:t>:</w:t>
                  </w: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  <w:u w:val="thick" w:color="000000"/>
                    </w:rPr>
                    <w:t xml:space="preserve">                           </w:t>
                  </w:r>
                  <w:r>
                    <w:rPr>
                      <w:rFonts w:ascii="Britannic Bold" w:eastAsia="Britannic Bold" w:hAnsi="Britannic Bold" w:cs="Britannic Bold"/>
                      <w:spacing w:val="36"/>
                      <w:sz w:val="28"/>
                      <w:szCs w:val="28"/>
                      <w:u w:val="thick" w:color="000000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8"/>
                      <w:szCs w:val="28"/>
                    </w:rPr>
                    <w:t>W:</w:t>
                  </w: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  <w:u w:val="thick" w:color="000000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  <w:u w:val="thick" w:color="000000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323.05pt;margin-top:305.9pt;width:229.75pt;height:12.5pt;z-index:-251654656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7"/>
                    <w:ind w:left="20" w:right="-31"/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</w:pPr>
                  <w:r>
                    <w:rPr>
                      <w:rFonts w:ascii="Britannic Bold" w:eastAsia="Britannic Bold" w:hAnsi="Britannic Bold" w:cs="Britannic Bold"/>
                    </w:rPr>
                    <w:t>CITY</w:t>
                  </w:r>
                  <w:r>
                    <w:rPr>
                      <w:rFonts w:ascii="Britannic Bold" w:eastAsia="Britannic Bold" w:hAnsi="Britannic Bold" w:cs="Britannic Bold"/>
                      <w:spacing w:val="-4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</w:rPr>
                    <w:t xml:space="preserve">– </w:t>
                  </w:r>
                  <w:proofErr w:type="gramStart"/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>C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1"/>
                      <w:szCs w:val="21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 xml:space="preserve">udad </w:t>
                  </w:r>
                  <w:r>
                    <w:rPr>
                      <w:rFonts w:ascii="Britannic Bold" w:eastAsia="Britannic Bold" w:hAnsi="Britannic Bold" w:cs="Britannic Bold"/>
                      <w:spacing w:val="49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</w:rPr>
                    <w:t>S</w:t>
                  </w:r>
                  <w:r>
                    <w:rPr>
                      <w:rFonts w:ascii="Britannic Bold" w:eastAsia="Britannic Bold" w:hAnsi="Britannic Bold" w:cs="Britannic Bold"/>
                    </w:rPr>
                    <w:t>TATE</w:t>
                  </w:r>
                  <w:proofErr w:type="gramEnd"/>
                  <w:r>
                    <w:rPr>
                      <w:rFonts w:ascii="Britannic Bold" w:eastAsia="Britannic Bold" w:hAnsi="Britannic Bold" w:cs="Britannic Bold"/>
                      <w:spacing w:val="-5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</w:rPr>
                    <w:t>-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>Es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1"/>
                      <w:szCs w:val="21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1"/>
                      <w:szCs w:val="21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spacing w:val="5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</w:rPr>
                    <w:t>Z</w:t>
                  </w:r>
                  <w:r>
                    <w:rPr>
                      <w:rFonts w:ascii="Britannic Bold" w:eastAsia="Britannic Bold" w:hAnsi="Britannic Bold" w:cs="Britannic Bold"/>
                    </w:rPr>
                    <w:t>IP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</w:rPr>
                    <w:t>-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w w:val="94"/>
                      <w:sz w:val="21"/>
                      <w:szCs w:val="21"/>
                    </w:rPr>
                    <w:t>Có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4"/>
                      <w:sz w:val="21"/>
                      <w:szCs w:val="21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4"/>
                      <w:sz w:val="21"/>
                      <w:szCs w:val="21"/>
                    </w:rPr>
                    <w:t>ig</w:t>
                  </w:r>
                  <w:r>
                    <w:rPr>
                      <w:rFonts w:ascii="Britannic Bold" w:eastAsia="Britannic Bold" w:hAnsi="Britannic Bold" w:cs="Britannic Bold"/>
                      <w:w w:val="94"/>
                      <w:sz w:val="21"/>
                      <w:szCs w:val="21"/>
                    </w:rPr>
                    <w:t>o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spacing w:val="2"/>
                      <w:w w:val="9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1"/>
                      <w:szCs w:val="21"/>
                    </w:rPr>
                    <w:t>P</w:t>
                  </w:r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1"/>
                      <w:szCs w:val="21"/>
                    </w:rPr>
                    <w:t>s</w:t>
                  </w:r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>tal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143pt;margin-top:305.9pt;width:68.25pt;height:12.5pt;z-index:-251655680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7"/>
                    <w:ind w:left="20" w:right="-31"/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</w:pPr>
                  <w:r>
                    <w:rPr>
                      <w:rFonts w:ascii="Britannic Bold" w:eastAsia="Britannic Bold" w:hAnsi="Britannic Bold" w:cs="Britannic Bold"/>
                      <w:spacing w:val="1"/>
                    </w:rPr>
                    <w:t>S</w:t>
                  </w:r>
                  <w:r>
                    <w:rPr>
                      <w:rFonts w:ascii="Britannic Bold" w:eastAsia="Britannic Bold" w:hAnsi="Britannic Bold" w:cs="Britannic Bold"/>
                      <w:spacing w:val="2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spacing w:val="2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</w:rPr>
                    <w:t>ET</w:t>
                  </w:r>
                  <w:r>
                    <w:rPr>
                      <w:rFonts w:ascii="Britannic Bold" w:eastAsia="Britannic Bold" w:hAnsi="Britannic Bold" w:cs="Britannic Bold"/>
                      <w:spacing w:val="-7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</w:rPr>
                    <w:t>–</w:t>
                  </w:r>
                  <w:r>
                    <w:rPr>
                      <w:rFonts w:ascii="Britannic Bold" w:eastAsia="Britannic Bold" w:hAnsi="Britannic Bold" w:cs="Britannic Bold"/>
                      <w:spacing w:val="3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>Ca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1"/>
                      <w:szCs w:val="21"/>
                    </w:rPr>
                    <w:t>l</w:t>
                  </w:r>
                  <w:r>
                    <w:rPr>
                      <w:rFonts w:ascii="Britannic Bold" w:eastAsia="Britannic Bold" w:hAnsi="Britannic Bold" w:cs="Britannic Bold"/>
                      <w:sz w:val="21"/>
                      <w:szCs w:val="21"/>
                    </w:rPr>
                    <w:t>le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35pt;margin-top:290.45pt;width:368.6pt;height:16.8pt;z-index:-251656704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tabs>
                      <w:tab w:val="left" w:pos="7340"/>
                    </w:tabs>
                    <w:spacing w:before="7"/>
                    <w:ind w:left="20" w:right="-44"/>
                    <w:rPr>
                      <w:rFonts w:ascii="Britannic Bold" w:eastAsia="Britannic Bold" w:hAnsi="Britannic Bold" w:cs="Britannic Bold"/>
                      <w:sz w:val="28"/>
                      <w:szCs w:val="28"/>
                    </w:rPr>
                  </w:pP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8"/>
                      <w:szCs w:val="28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</w:rPr>
                    <w:t>dr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8"/>
                      <w:szCs w:val="28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</w:rPr>
                    <w:t>ss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</w:rPr>
                    <w:t>-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w w:val="96"/>
                      <w:sz w:val="29"/>
                      <w:szCs w:val="29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6"/>
                      <w:sz w:val="29"/>
                      <w:szCs w:val="29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9"/>
                      <w:szCs w:val="29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9"/>
                      <w:szCs w:val="29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9"/>
                      <w:szCs w:val="29"/>
                    </w:rPr>
                    <w:t>cci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9"/>
                      <w:szCs w:val="29"/>
                    </w:rPr>
                    <w:t>ó</w:t>
                  </w:r>
                  <w:r>
                    <w:rPr>
                      <w:rFonts w:ascii="Britannic Bold" w:eastAsia="Britannic Bold" w:hAnsi="Britannic Bold" w:cs="Britannic Bold"/>
                      <w:spacing w:val="-3"/>
                      <w:w w:val="96"/>
                      <w:sz w:val="29"/>
                      <w:szCs w:val="29"/>
                    </w:rPr>
                    <w:t>n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</w:rPr>
                    <w:t xml:space="preserve">: </w:t>
                  </w: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  <w:u w:val="thick" w:color="000000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8"/>
                      <w:szCs w:val="28"/>
                      <w:u w:val="thick" w:color="000000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251.05pt;margin-top:277.1pt;width:93.05pt;height:14.65pt;z-index:-251657728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7"/>
                    <w:ind w:left="20" w:right="-38"/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</w:pP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LAST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 xml:space="preserve">–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APELLI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5"/>
                      <w:szCs w:val="25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O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143pt;margin-top:277.1pt;width:91.45pt;height:14.65pt;z-index:-251658752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7"/>
                    <w:ind w:left="20" w:right="-38"/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</w:pP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FIRST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–</w:t>
                  </w:r>
                  <w:r>
                    <w:rPr>
                      <w:rFonts w:ascii="Britannic Bold" w:eastAsia="Britannic Bold" w:hAnsi="Britannic Bold" w:cs="Britannic Bold"/>
                      <w:spacing w:val="2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NOMBRE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35pt;margin-top:263.8pt;width:107.5pt;height:14.65pt;z-index:-251659776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7"/>
                    <w:ind w:left="20" w:right="-38"/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</w:pP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P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5"/>
                      <w:szCs w:val="25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5"/>
                      <w:szCs w:val="25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pacing w:val="-29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spacing w:val="-8"/>
                      <w:sz w:val="25"/>
                      <w:szCs w:val="25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pacing w:val="1"/>
                      <w:w w:val="96"/>
                      <w:sz w:val="25"/>
                      <w:szCs w:val="25"/>
                    </w:rPr>
                    <w:t>g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</w:rPr>
                    <w:t>u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w w:val="96"/>
                      <w:sz w:val="25"/>
                      <w:szCs w:val="25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</w:rPr>
                    <w:t>rdi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6"/>
                      <w:sz w:val="25"/>
                      <w:szCs w:val="25"/>
                    </w:rPr>
                    <w:t>á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</w:rPr>
                    <w:t>n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</w:rPr>
                    <w:t>: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_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35pt;margin-top:251.15pt;width:111.85pt;height:14pt;z-index:-251660800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5"/>
                    <w:ind w:left="20" w:right="-36"/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</w:pP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P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re</w:t>
                  </w:r>
                  <w:r>
                    <w:rPr>
                      <w:rFonts w:ascii="Britannic Bold" w:eastAsia="Britannic Bold" w:hAnsi="Britannic Bold" w:cs="Britannic Bold"/>
                      <w:spacing w:val="2"/>
                      <w:sz w:val="24"/>
                      <w:szCs w:val="24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t or Gu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rdi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spacing w:val="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251.05pt;margin-top:237.25pt;width:93.05pt;height:14.65pt;z-index:-251661824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7"/>
                    <w:ind w:left="20" w:right="-38"/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</w:pP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LAST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 xml:space="preserve">–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APELLI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5"/>
                      <w:szCs w:val="25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O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143pt;margin-top:237.25pt;width:91.45pt;height:14.65pt;z-index:-251662848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7"/>
                    <w:ind w:left="20" w:right="-38"/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</w:pP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FIRST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–</w:t>
                  </w:r>
                  <w:r>
                    <w:rPr>
                      <w:rFonts w:ascii="Britannic Bold" w:eastAsia="Britannic Bold" w:hAnsi="Britannic Bold" w:cs="Britannic Bold"/>
                      <w:spacing w:val="2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NOMBRE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35pt;margin-top:223.9pt;width:108.55pt;height:14.65pt;z-index:-251663872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7"/>
                    <w:ind w:left="20" w:right="-38"/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</w:rPr>
                    <w:t>Nomb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6"/>
                      <w:sz w:val="25"/>
                      <w:szCs w:val="25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</w:rPr>
                    <w:t>e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del</w:t>
                  </w:r>
                  <w:r>
                    <w:rPr>
                      <w:rFonts w:ascii="Britannic Bold" w:eastAsia="Britannic Bold" w:hAnsi="Britannic Bold" w:cs="Britannic Bold"/>
                      <w:spacing w:val="-16"/>
                      <w:sz w:val="25"/>
                      <w:szCs w:val="25"/>
                    </w:rPr>
                    <w:t xml:space="preserve"> </w:t>
                  </w:r>
                  <w:proofErr w:type="gramStart"/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Niñ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5"/>
                      <w:szCs w:val="25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(</w:t>
                  </w:r>
                  <w:proofErr w:type="gramEnd"/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pacing w:val="-3"/>
                      <w:sz w:val="25"/>
                      <w:szCs w:val="25"/>
                    </w:rPr>
                    <w:t>)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359.05pt;margin-top:211.15pt;width:212.05pt;height:40.75pt;z-index:-251664896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5"/>
                    <w:ind w:left="20"/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 xml:space="preserve">OB 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4"/>
                      <w:szCs w:val="24"/>
                    </w:rPr>
                    <w:t>(</w:t>
                  </w:r>
                  <w:proofErr w:type="gramEnd"/>
                  <w:r>
                    <w:rPr>
                      <w:rFonts w:ascii="Britannic Bold" w:eastAsia="Britannic Bold" w:hAnsi="Britannic Bold" w:cs="Britannic Bold"/>
                      <w:spacing w:val="-1"/>
                      <w:sz w:val="24"/>
                      <w:szCs w:val="24"/>
                    </w:rPr>
                    <w:t>M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</w:rPr>
                    <w:t>nt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4"/>
                      <w:szCs w:val="24"/>
                    </w:rPr>
                    <w:t>h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/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ay/Yea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4"/>
                      <w:szCs w:val="24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)</w:t>
                  </w:r>
                  <w:r>
                    <w:rPr>
                      <w:rFonts w:ascii="Britannic Bold" w:eastAsia="Britannic Bold" w:hAnsi="Britannic Bold" w:cs="Britannic Bold"/>
                      <w:spacing w:val="4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-</w:t>
                  </w:r>
                </w:p>
                <w:p w:rsidR="002C0BC0" w:rsidRDefault="00380329">
                  <w:pPr>
                    <w:spacing w:line="260" w:lineRule="exact"/>
                    <w:ind w:left="20"/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</w:pPr>
                  <w:proofErr w:type="spellStart"/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Fecha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spacing w:val="-29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de</w:t>
                  </w:r>
                  <w:r>
                    <w:rPr>
                      <w:rFonts w:ascii="Britannic Bold" w:eastAsia="Britannic Bold" w:hAnsi="Britannic Bold" w:cs="Britannic Bold"/>
                      <w:spacing w:val="-13"/>
                      <w:sz w:val="25"/>
                      <w:szCs w:val="25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pacing w:val="1"/>
                      <w:sz w:val="25"/>
                      <w:szCs w:val="25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acim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5"/>
                      <w:szCs w:val="25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5"/>
                      <w:szCs w:val="25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5"/>
                      <w:szCs w:val="25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o</w:t>
                  </w:r>
                  <w:proofErr w:type="spellEnd"/>
                </w:p>
                <w:p w:rsidR="002C0BC0" w:rsidRDefault="00380329">
                  <w:pPr>
                    <w:tabs>
                      <w:tab w:val="left" w:pos="4220"/>
                    </w:tabs>
                    <w:spacing w:line="260" w:lineRule="exact"/>
                    <w:ind w:left="20" w:right="-38"/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</w:pPr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  <w:u w:val="thick" w:color="000000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5"/>
                      <w:szCs w:val="25"/>
                      <w:u w:val="thick" w:color="000000"/>
                    </w:rPr>
                    <w:t>m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  <w:u w:val="thick" w:color="000000"/>
                    </w:rPr>
                    <w:t>es</w:t>
                  </w:r>
                  <w:proofErr w:type="spellEnd"/>
                  <w:proofErr w:type="gramEnd"/>
                  <w:r>
                    <w:rPr>
                      <w:rFonts w:ascii="Britannic Bold" w:eastAsia="Britannic Bold" w:hAnsi="Britannic Bold" w:cs="Britannic Bold"/>
                      <w:spacing w:val="1"/>
                      <w:w w:val="96"/>
                      <w:sz w:val="25"/>
                      <w:szCs w:val="25"/>
                      <w:u w:val="thick" w:color="000000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  <w:u w:val="thick" w:color="000000"/>
                    </w:rPr>
                    <w:t xml:space="preserve">/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  <w:u w:val="thick" w:color="000000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6"/>
                      <w:sz w:val="25"/>
                      <w:szCs w:val="25"/>
                      <w:u w:val="thick" w:color="000000"/>
                    </w:rPr>
                    <w:t>í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  <w:u w:val="thick" w:color="000000"/>
                    </w:rPr>
                    <w:t>a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  <w:u w:val="thick" w:color="000000"/>
                    </w:rPr>
                    <w:t xml:space="preserve"> /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6"/>
                      <w:sz w:val="25"/>
                      <w:szCs w:val="25"/>
                      <w:u w:val="thick" w:color="000000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  <w:u w:val="thick" w:color="000000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6"/>
                      <w:sz w:val="25"/>
                      <w:szCs w:val="25"/>
                      <w:u w:val="thick" w:color="000000"/>
                    </w:rPr>
                    <w:t>ñ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  <w:u w:val="thick" w:color="000000"/>
                    </w:rPr>
                    <w:t>o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  <w:u w:val="thick" w:color="000000"/>
                    </w:rPr>
                    <w:t>)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</w:rPr>
                    <w:t>: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  <w:u w:val="thick" w:color="000000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  <w:u w:val="thick" w:color="000000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35pt;margin-top:197.3pt;width:265.4pt;height:27.85pt;z-index:-251665920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7"/>
                    <w:ind w:left="20" w:right="-40"/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</w:pP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P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</w:rPr>
                    <w:t>L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4"/>
                      <w:szCs w:val="24"/>
                    </w:rPr>
                    <w:t>A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SE PRINT</w:t>
                  </w:r>
                  <w:r>
                    <w:rPr>
                      <w:rFonts w:ascii="Britannic Bold" w:eastAsia="Britannic Bold" w:hAnsi="Britannic Bold" w:cs="Britannic Bold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–</w:t>
                  </w:r>
                  <w:r>
                    <w:rPr>
                      <w:rFonts w:ascii="Britannic Bold" w:eastAsia="Britannic Bold" w:hAnsi="Britannic Bold" w:cs="Britannic Bold"/>
                      <w:spacing w:val="14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</w:rPr>
                    <w:t>ESC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5"/>
                      <w:szCs w:val="25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</w:rPr>
                    <w:t>IBA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EN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spacing w:val="-14"/>
                      <w:sz w:val="25"/>
                      <w:szCs w:val="25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</w:rPr>
                    <w:t>LE</w:t>
                  </w:r>
                  <w:r>
                    <w:rPr>
                      <w:rFonts w:ascii="Britannic Bold" w:eastAsia="Britannic Bold" w:hAnsi="Britannic Bold" w:cs="Britannic Bold"/>
                      <w:spacing w:val="2"/>
                      <w:w w:val="96"/>
                      <w:sz w:val="25"/>
                      <w:szCs w:val="25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</w:rPr>
                    <w:t>RA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w w:val="96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5"/>
                      <w:szCs w:val="25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pacing w:val="-15"/>
                      <w:sz w:val="25"/>
                      <w:szCs w:val="25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5"/>
                      <w:szCs w:val="25"/>
                    </w:rPr>
                    <w:t>M</w:t>
                  </w:r>
                  <w:r>
                    <w:rPr>
                      <w:rFonts w:ascii="Britannic Bold" w:eastAsia="Britannic Bold" w:hAnsi="Britannic Bold" w:cs="Britannic Bold"/>
                      <w:sz w:val="25"/>
                      <w:szCs w:val="25"/>
                    </w:rPr>
                    <w:t>PRENTA</w:t>
                  </w:r>
                  <w:proofErr w:type="spellEnd"/>
                </w:p>
                <w:p w:rsidR="002C0BC0" w:rsidRDefault="00380329">
                  <w:pPr>
                    <w:spacing w:line="260" w:lineRule="exact"/>
                    <w:ind w:left="20"/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</w:pP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Ch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4"/>
                      <w:szCs w:val="24"/>
                    </w:rPr>
                    <w:t>l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</w:rPr>
                    <w:t>’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s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Name</w:t>
                  </w:r>
                  <w:r>
                    <w:rPr>
                      <w:rFonts w:ascii="Britannic Bold" w:eastAsia="Britannic Bold" w:hAnsi="Britannic Bold" w:cs="Britannic Bold"/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4"/>
                      <w:szCs w:val="24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221.15pt;margin-top:155.6pt;width:169.7pt;height:31.7pt;z-index:-251666944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line="360" w:lineRule="exact"/>
                    <w:ind w:left="390" w:right="390"/>
                    <w:jc w:val="center"/>
                    <w:rPr>
                      <w:rFonts w:ascii="Britannic Bold" w:eastAsia="Britannic Bold" w:hAnsi="Britannic Bold" w:cs="Britannic Bold"/>
                      <w:sz w:val="34"/>
                      <w:szCs w:val="34"/>
                    </w:rPr>
                  </w:pPr>
                  <w:r>
                    <w:rPr>
                      <w:rFonts w:ascii="Britannic Bold" w:eastAsia="Britannic Bold" w:hAnsi="Britannic Bold" w:cs="Britannic Bold"/>
                      <w:sz w:val="34"/>
                      <w:szCs w:val="34"/>
                    </w:rPr>
                    <w:t>CONSENT FO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34"/>
                      <w:szCs w:val="34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sz w:val="34"/>
                      <w:szCs w:val="34"/>
                    </w:rPr>
                    <w:t>M</w:t>
                  </w:r>
                  <w:r>
                    <w:rPr>
                      <w:rFonts w:ascii="Britannic Bold" w:eastAsia="Britannic Bold" w:hAnsi="Britannic Bold" w:cs="Britannic Bold"/>
                      <w:spacing w:val="-3"/>
                      <w:sz w:val="34"/>
                      <w:szCs w:val="34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34"/>
                      <w:szCs w:val="34"/>
                    </w:rPr>
                    <w:t>-</w:t>
                  </w:r>
                </w:p>
                <w:p w:rsidR="002C0BC0" w:rsidRDefault="00380329">
                  <w:pPr>
                    <w:spacing w:line="240" w:lineRule="exact"/>
                    <w:ind w:left="-17" w:right="-17"/>
                    <w:jc w:val="center"/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</w:pPr>
                  <w:proofErr w:type="spellStart"/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F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6"/>
                      <w:sz w:val="23"/>
                      <w:szCs w:val="23"/>
                    </w:rPr>
                    <w:t>O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w w:val="96"/>
                      <w:sz w:val="23"/>
                      <w:szCs w:val="23"/>
                    </w:rPr>
                    <w:t>M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U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3"/>
                      <w:szCs w:val="23"/>
                    </w:rPr>
                    <w:t>L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AR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3"/>
                      <w:szCs w:val="23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O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spacing w:val="2"/>
                      <w:w w:val="96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sz w:val="23"/>
                      <w:szCs w:val="23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pacing w:val="-14"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spacing w:val="-3"/>
                      <w:w w:val="96"/>
                      <w:sz w:val="23"/>
                      <w:szCs w:val="23"/>
                    </w:rPr>
                    <w:t>C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ON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3"/>
                      <w:szCs w:val="23"/>
                    </w:rPr>
                    <w:t>S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pacing w:val="-3"/>
                      <w:w w:val="96"/>
                      <w:sz w:val="23"/>
                      <w:szCs w:val="23"/>
                    </w:rPr>
                    <w:t>N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6"/>
                      <w:sz w:val="23"/>
                      <w:szCs w:val="23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3"/>
                      <w:szCs w:val="23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6"/>
                      <w:sz w:val="23"/>
                      <w:szCs w:val="23"/>
                    </w:rPr>
                    <w:t>M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3"/>
                      <w:szCs w:val="23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EN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w w:val="96"/>
                      <w:sz w:val="23"/>
                      <w:szCs w:val="23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O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5pt;margin-top:130.95pt;width:167pt;height:25.25pt;z-index:-251667968;mso-position-horizontal-relative:page;mso-position-vertical-relative:page" filled="f" stroked="f">
            <v:textbox inset="0,0,0,0">
              <w:txbxContent>
                <w:p w:rsidR="002C0BC0" w:rsidRDefault="00380329">
                  <w:pPr>
                    <w:spacing w:before="7"/>
                    <w:ind w:left="20"/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</w:pPr>
                  <w:r>
                    <w:rPr>
                      <w:rFonts w:ascii="Britannic Bold" w:eastAsia="Britannic Bold" w:hAnsi="Britannic Bold" w:cs="Britannic Bold"/>
                      <w:spacing w:val="-1"/>
                      <w:sz w:val="22"/>
                      <w:szCs w:val="22"/>
                    </w:rPr>
                    <w:t>S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2"/>
                      <w:szCs w:val="22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UDENT N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2"/>
                      <w:szCs w:val="22"/>
                    </w:rPr>
                    <w:t>U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sz w:val="22"/>
                      <w:szCs w:val="22"/>
                    </w:rPr>
                    <w:t>M</w:t>
                  </w:r>
                  <w:r>
                    <w:rPr>
                      <w:rFonts w:ascii="Britannic Bold" w:eastAsia="Britannic Bold" w:hAnsi="Britannic Bold" w:cs="Britannic Bold"/>
                      <w:sz w:val="22"/>
                      <w:szCs w:val="22"/>
                    </w:rPr>
                    <w:t>BER -</w:t>
                  </w:r>
                </w:p>
                <w:p w:rsidR="002C0BC0" w:rsidRDefault="00380329">
                  <w:pPr>
                    <w:tabs>
                      <w:tab w:val="left" w:pos="3320"/>
                    </w:tabs>
                    <w:spacing w:line="240" w:lineRule="exact"/>
                    <w:ind w:left="20" w:right="-35"/>
                    <w:rPr>
                      <w:rFonts w:ascii="Britannic Bold" w:eastAsia="Britannic Bold" w:hAnsi="Britannic Bold" w:cs="Britannic Bold"/>
                      <w:sz w:val="23"/>
                      <w:szCs w:val="23"/>
                    </w:rPr>
                  </w:pPr>
                  <w:proofErr w:type="spellStart"/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NÚ</w:t>
                  </w:r>
                  <w:r>
                    <w:rPr>
                      <w:rFonts w:ascii="Britannic Bold" w:eastAsia="Britannic Bold" w:hAnsi="Britannic Bold" w:cs="Britannic Bold"/>
                      <w:spacing w:val="1"/>
                      <w:w w:val="96"/>
                      <w:sz w:val="23"/>
                      <w:szCs w:val="23"/>
                    </w:rPr>
                    <w:t>M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pacing w:val="-3"/>
                      <w:w w:val="96"/>
                      <w:sz w:val="23"/>
                      <w:szCs w:val="23"/>
                    </w:rPr>
                    <w:t>R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O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spacing w:val="-4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3"/>
                      <w:szCs w:val="23"/>
                    </w:rPr>
                    <w:t>D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3"/>
                      <w:szCs w:val="23"/>
                    </w:rPr>
                    <w:t xml:space="preserve"> </w:t>
                  </w:r>
                  <w:proofErr w:type="spellStart"/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E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3"/>
                      <w:szCs w:val="23"/>
                    </w:rPr>
                    <w:t>S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w w:val="96"/>
                      <w:sz w:val="23"/>
                      <w:szCs w:val="23"/>
                    </w:rPr>
                    <w:t>T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UD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3"/>
                      <w:szCs w:val="23"/>
                    </w:rPr>
                    <w:t>I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AN</w:t>
                  </w:r>
                  <w:r>
                    <w:rPr>
                      <w:rFonts w:ascii="Britannic Bold" w:eastAsia="Britannic Bold" w:hAnsi="Britannic Bold" w:cs="Britannic Bold"/>
                      <w:spacing w:val="-1"/>
                      <w:w w:val="96"/>
                      <w:sz w:val="23"/>
                      <w:szCs w:val="23"/>
                    </w:rPr>
                    <w:t>TE</w:t>
                  </w:r>
                  <w:proofErr w:type="spellEnd"/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</w:rPr>
                    <w:t>:</w:t>
                  </w:r>
                  <w:r>
                    <w:rPr>
                      <w:rFonts w:ascii="Britannic Bold" w:eastAsia="Britannic Bold" w:hAnsi="Britannic Bold" w:cs="Britannic Bold"/>
                      <w:spacing w:val="-2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w w:val="96"/>
                      <w:sz w:val="23"/>
                      <w:szCs w:val="23"/>
                      <w:u w:val="thick" w:color="000000"/>
                    </w:rPr>
                    <w:t xml:space="preserve"> </w:t>
                  </w:r>
                  <w:r>
                    <w:rPr>
                      <w:rFonts w:ascii="Britannic Bold" w:eastAsia="Britannic Bold" w:hAnsi="Britannic Bold" w:cs="Britannic Bold"/>
                      <w:sz w:val="23"/>
                      <w:szCs w:val="23"/>
                      <w:u w:val="thick" w:color="000000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group id="_x0000_s1053" style="position:absolute;margin-left:143.5pt;margin-top:610.3pt;width:401.3pt;height:1pt;z-index:-251670016;mso-position-horizontal-relative:page;mso-position-vertical-relative:page" coordorigin="2870,12206" coordsize="8026,20">
            <v:shape id="_x0000_s1060" style="position:absolute;left:2880;top:12216;width:1776;height:0" coordorigin="2880,12216" coordsize="1776,0" path="m2880,12216r1776,e" filled="f" strokeweight=".35472mm">
              <v:path arrowok="t"/>
            </v:shape>
            <v:shape id="_x0000_s1059" style="position:absolute;left:4659;top:12216;width:533;height:0" coordorigin="4659,12216" coordsize="533,0" path="m4659,12216r532,e" filled="f" strokeweight=".35472mm">
              <v:path arrowok="t"/>
            </v:shape>
            <v:shape id="_x0000_s1058" style="position:absolute;left:5194;top:12216;width:1776;height:0" coordorigin="5194,12216" coordsize="1776,0" path="m5194,12216r1776,e" filled="f" strokeweight=".35472mm">
              <v:path arrowok="t"/>
            </v:shape>
            <v:shape id="_x0000_s1057" style="position:absolute;left:6972;top:12216;width:533;height:0" coordorigin="6972,12216" coordsize="533,0" path="m6972,12216r533,e" filled="f" strokeweight=".35472mm">
              <v:path arrowok="t"/>
            </v:shape>
            <v:shape id="_x0000_s1056" style="position:absolute;left:7507;top:12216;width:1776;height:0" coordorigin="7507,12216" coordsize="1776,0" path="m7507,12216r1776,e" filled="f" strokeweight=".35472mm">
              <v:path arrowok="t"/>
            </v:shape>
            <v:shape id="_x0000_s1055" style="position:absolute;left:9285;top:12216;width:535;height:0" coordorigin="9285,12216" coordsize="535,0" path="m9285,12216r535,e" filled="f" strokeweight=".35472mm">
              <v:path arrowok="t"/>
            </v:shape>
            <v:shape id="_x0000_s1054" style="position:absolute;left:9822;top:12216;width:1065;height:0" coordorigin="9822,12216" coordsize="1065,0" path="m9822,12216r1065,e" filled="f" strokeweight=".35472mm">
              <v:path arrowok="t"/>
            </v:shape>
            <w10:wrap anchorx="page" anchory="page"/>
          </v:group>
        </w:pict>
      </w:r>
      <w:r>
        <w:pict>
          <v:group id="_x0000_s1051" style="position:absolute;margin-left:36pt;margin-top:395pt;width:538.9pt;height:0;z-index:-251671040;mso-position-horizontal-relative:page;mso-position-vertical-relative:page" coordorigin="720,7900" coordsize="10779,0">
            <v:shape id="_x0000_s1052" style="position:absolute;left:720;top:7900;width:10779;height:0" coordorigin="720,7900" coordsize="10779,0" path="m720,7900r10779,e" filled="f" strokeweight=".55969mm">
              <v:path arrowok="t"/>
            </v:shape>
            <w10:wrap anchorx="page" anchory="page"/>
          </v:group>
        </w:pict>
      </w:r>
      <w:r>
        <w:pict>
          <v:group id="_x0000_s1048" style="position:absolute;margin-left:496pt;margin-top:331.05pt;width:57.55pt;height:1.6pt;z-index:-251672064;mso-position-horizontal-relative:page;mso-position-vertical-relative:page" coordorigin="9920,6621" coordsize="1151,32">
            <v:shape id="_x0000_s1050" style="position:absolute;left:9936;top:6637;width:418;height:0" coordorigin="9936,6637" coordsize="418,0" path="m9936,6637r417,e" filled="f" strokeweight=".55969mm">
              <v:path arrowok="t"/>
            </v:shape>
            <v:shape id="_x0000_s1049" style="position:absolute;left:10356;top:6637;width:699;height:0" coordorigin="10356,6637" coordsize="699,0" path="m10356,6637r699,e" filled="f" strokeweight=".55969mm">
              <v:path arrowok="t"/>
            </v:shape>
            <w10:wrap anchorx="page" anchory="page"/>
          </v:group>
        </w:pict>
      </w:r>
      <w:r>
        <w:pict>
          <v:group id="_x0000_s1046" style="position:absolute;margin-left:402.9pt;margin-top:305.2pt;width:168.2pt;height:0;z-index:-251673088;mso-position-horizontal-relative:page;mso-position-vertical-relative:page" coordorigin="8058,6104" coordsize="3364,0">
            <v:shape id="_x0000_s1047" style="position:absolute;left:8058;top:6104;width:3364;height:0" coordorigin="8058,6104" coordsize="3364,0" path="m8058,6104r3364,e" filled="f" strokeweight=".55969mm">
              <v:path arrowok="t"/>
            </v:shape>
            <w10:wrap anchorx="page" anchory="page"/>
          </v:group>
        </w:pict>
      </w:r>
      <w:r>
        <w:pict>
          <v:group id="_x0000_s1042" style="position:absolute;margin-left:140.95pt;margin-top:275.9pt;width:229.65pt;height:1.35pt;z-index:-251674112;mso-position-horizontal-relative:page;mso-position-vertical-relative:page" coordorigin="2819,5518" coordsize="4593,27">
            <v:shape id="_x0000_s1045" style="position:absolute;left:2832;top:5531;width:1320;height:0" coordorigin="2832,5531" coordsize="1320,0" path="m2832,5531r1320,e" filled="f" strokeweight=".47836mm">
              <v:path arrowok="t"/>
            </v:shape>
            <v:shape id="_x0000_s1044" style="position:absolute;left:4154;top:5531;width:2401;height:0" coordorigin="4154,5531" coordsize="2401,0" path="m4154,5531r2401,e" filled="f" strokeweight=".47836mm">
              <v:path arrowok="t"/>
            </v:shape>
            <v:shape id="_x0000_s1043" style="position:absolute;left:6558;top:5531;width:840;height:0" coordorigin="6558,5531" coordsize="840,0" path="m6558,5531r840,e" filled="f" strokeweight=".47836mm">
              <v:path arrowok="t"/>
            </v:shape>
            <w10:wrap anchorx="page" anchory="page"/>
          </v:group>
        </w:pict>
      </w:r>
      <w:r>
        <w:pict>
          <v:group id="_x0000_s1038" style="position:absolute;margin-left:142pt;margin-top:236pt;width:217.65pt;height:1.35pt;z-index:-251675136;mso-position-horizontal-relative:page;mso-position-vertical-relative:page" coordorigin="2840,4720" coordsize="4353,27">
            <v:shape id="_x0000_s1041" style="position:absolute;left:2854;top:4734;width:1320;height:0" coordorigin="2854,4734" coordsize="1320,0" path="m2854,4734r1320,e" filled="f" strokeweight=".47836mm">
              <v:path arrowok="t"/>
            </v:shape>
            <v:shape id="_x0000_s1040" style="position:absolute;left:4176;top:4734;width:2401;height:0" coordorigin="4176,4734" coordsize="2401,0" path="m4176,4734r2401,e" filled="f" strokeweight=".47836mm">
              <v:path arrowok="t"/>
            </v:shape>
            <v:shape id="_x0000_s1039" style="position:absolute;left:6579;top:4734;width:601;height:0" coordorigin="6579,4734" coordsize="601,0" path="m6579,4734r601,e" filled="f" strokeweight=".47836mm">
              <v:path arrowok="t"/>
            </v:shape>
            <w10:wrap anchorx="page" anchory="page"/>
          </v:group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margin-left:40.2pt;margin-top:16.05pt;width:98.8pt;height:107.25pt;z-index:-251676160;mso-position-horizontal-relative:page;mso-position-vertical-relative:page">
            <v:imagedata r:id="rId5" o:title=""/>
            <w10:wrap anchorx="page" anchory="page"/>
          </v:shape>
        </w:pict>
      </w:r>
      <w:r>
        <w:pict>
          <v:shape id="_x0000_s1036" type="#_x0000_t75" style="position:absolute;margin-left:448.8pt;margin-top:35.1pt;width:108pt;height:83.25pt;z-index:-251677184;mso-position-horizontal-relative:page;mso-position-vertical-relative:page">
            <v:imagedata r:id="rId6" o:title=""/>
            <w10:wrap anchorx="page" anchory="page"/>
          </v:shape>
        </w:pict>
      </w:r>
      <w:r>
        <w:pict>
          <v:group id="_x0000_s1031" style="position:absolute;margin-left:425.65pt;margin-top:666.65pt;width:156.85pt;height:52.65pt;z-index:-251678208;mso-position-horizontal-relative:page;mso-position-vertical-relative:page" coordorigin="8513,13333" coordsize="3137,1053">
            <v:shape id="_x0000_s1035" style="position:absolute;left:8533;top:13353;width:3096;height:0" coordorigin="8533,13353" coordsize="3096,0" path="m8533,13353r3097,e" filled="f" strokeweight=".37392mm">
              <v:path arrowok="t"/>
            </v:shape>
            <v:shape id="_x0000_s1034" style="position:absolute;left:8533;top:14366;width:3096;height:0" coordorigin="8533,14366" coordsize="3096,0" path="m8533,14366r3097,e" filled="f" strokeweight="1.06pt">
              <v:path arrowok="t"/>
            </v:shape>
            <v:shape id="_x0000_s1033" style="position:absolute;left:8524;top:13344;width:0;height:1032" coordorigin="8524,13344" coordsize="0,1032" path="m8524,13344r,1032e" filled="f" strokeweight="1.06pt">
              <v:path arrowok="t"/>
            </v:shape>
            <v:shape id="_x0000_s1032" style="position:absolute;left:11640;top:13344;width:0;height:1032" coordorigin="11640,13344" coordsize="0,1032" path="m11640,13344r,1032e" filled="f" strokeweight=".37392mm">
              <v:path arrowok="t"/>
            </v:shape>
            <w10:wrap anchorx="page" anchory="page"/>
          </v:group>
        </w:pict>
      </w:r>
      <w:r>
        <w:pict>
          <v:group id="_x0000_s1026" style="position:absolute;margin-left:29.6pt;margin-top:635.55pt;width:264.85pt;height:102.95pt;z-index:-251679232;mso-position-horizontal-relative:page;mso-position-vertical-relative:page" coordorigin="592,12711" coordsize="5297,2059">
            <v:shape id="_x0000_s1030" style="position:absolute;left:612;top:12732;width:5257;height:0" coordorigin="612,12732" coordsize="5257,0" path="m612,12732r5257,e" filled="f" strokeweight="1.06pt">
              <v:path arrowok="t"/>
            </v:shape>
            <v:shape id="_x0000_s1029" style="position:absolute;left:612;top:14750;width:5257;height:0" coordorigin="612,14750" coordsize="5257,0" path="m612,14750r5257,e" filled="f" strokeweight="1.06pt">
              <v:path arrowok="t"/>
            </v:shape>
            <v:shape id="_x0000_s1028" style="position:absolute;left:602;top:12722;width:0;height:2038" coordorigin="602,12722" coordsize="0,2038" path="m602,12722r,2038e" filled="f" strokeweight="1.06pt">
              <v:path arrowok="t"/>
            </v:shape>
            <v:shape id="_x0000_s1027" style="position:absolute;left:5879;top:12722;width:0;height:2038" coordorigin="5879,12722" coordsize="0,2038" path="m5879,12722r,2038e" filled="f" strokeweight="1.06pt">
              <v:path arrowok="t"/>
            </v:shape>
            <w10:wrap anchorx="page" anchory="page"/>
          </v:group>
        </w:pict>
      </w:r>
    </w:p>
    <w:sectPr w:rsidR="002C0BC0">
      <w:type w:val="continuous"/>
      <w:pgSz w:w="12240" w:h="15840"/>
      <w:pgMar w:top="148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73B0A"/>
    <w:multiLevelType w:val="multilevel"/>
    <w:tmpl w:val="49D4B2B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BC0"/>
    <w:rsid w:val="002C0BC0"/>
    <w:rsid w:val="0038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."/>
  <w:listSeparator w:val=","/>
  <w15:docId w15:val="{215488CB-C0A2-476B-BD25-1E8ECEEFA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Edward Cordes</cp:lastModifiedBy>
  <cp:revision>2</cp:revision>
  <dcterms:created xsi:type="dcterms:W3CDTF">2021-05-07T16:17:00Z</dcterms:created>
  <dcterms:modified xsi:type="dcterms:W3CDTF">2021-05-07T16:19:00Z</dcterms:modified>
</cp:coreProperties>
</file>